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578" w:rsidRPr="00734578" w:rsidRDefault="00734578" w:rsidP="00734578">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784C455B" wp14:editId="210DB443">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C63D1A" w:rsidRDefault="00C63D1A"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134F2D" w:rsidRDefault="00134F2D" w:rsidP="00FD50F9">
      <w:pPr>
        <w:spacing w:after="200" w:line="276" w:lineRule="auto"/>
        <w:jc w:val="right"/>
        <w:rPr>
          <w:rFonts w:ascii="Calibri" w:eastAsia="Calibri" w:hAnsi="Calibri" w:cs="Calibri"/>
        </w:rPr>
      </w:pPr>
    </w:p>
    <w:p w:rsidR="0086123E" w:rsidRDefault="0086123E" w:rsidP="00734578">
      <w:pPr>
        <w:tabs>
          <w:tab w:val="left" w:pos="1289"/>
        </w:tabs>
        <w:spacing w:after="0" w:line="240" w:lineRule="auto"/>
        <w:rPr>
          <w:rFonts w:ascii="Times New Roman" w:eastAsia="Times New Roman" w:hAnsi="Times New Roman" w:cs="Times New Roman"/>
          <w:bCs/>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ИЗВЕЩЕНИЕ И ДОКУМЕНТАЦИЯ О ПРОВЕДЕНИИ</w:t>
      </w:r>
    </w:p>
    <w:p w:rsidR="00734578" w:rsidRPr="00734578" w:rsidRDefault="00734578" w:rsidP="00734578">
      <w:pPr>
        <w:spacing w:after="0" w:line="24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734578" w:rsidRPr="00734578" w:rsidRDefault="00734578" w:rsidP="00734578">
      <w:pPr>
        <w:spacing w:after="0" w:line="36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в электронной форме</w:t>
      </w:r>
      <w:r w:rsidRPr="00734578">
        <w:rPr>
          <w:rFonts w:ascii="Times New Roman" w:eastAsia="Times New Roman" w:hAnsi="Times New Roman" w:cs="Times New Roman"/>
          <w:b/>
          <w:sz w:val="24"/>
          <w:szCs w:val="24"/>
          <w:lang w:eastAsia="ru-RU"/>
        </w:rPr>
        <w:t xml:space="preserve"> на </w:t>
      </w:r>
      <w:r w:rsidRPr="00734578">
        <w:rPr>
          <w:rFonts w:ascii="Times New Roman" w:eastAsia="Times New Roman" w:hAnsi="Times New Roman" w:cs="Times New Roman"/>
          <w:b/>
          <w:bCs/>
          <w:sz w:val="24"/>
          <w:szCs w:val="24"/>
          <w:lang w:eastAsia="ru-RU"/>
        </w:rPr>
        <w:t xml:space="preserve">право заключения договора </w:t>
      </w:r>
    </w:p>
    <w:p w:rsidR="00734578" w:rsidRDefault="00734578" w:rsidP="00734578">
      <w:pPr>
        <w:spacing w:after="0" w:line="240" w:lineRule="auto"/>
        <w:jc w:val="center"/>
        <w:rPr>
          <w:rFonts w:ascii="Times New Roman" w:eastAsia="Times New Roman" w:hAnsi="Times New Roman" w:cs="Times New Roman"/>
          <w:sz w:val="26"/>
          <w:szCs w:val="26"/>
          <w:lang w:eastAsia="ru-RU"/>
        </w:rPr>
      </w:pPr>
      <w:r w:rsidRPr="00734578">
        <w:rPr>
          <w:rFonts w:ascii="Times New Roman" w:eastAsia="Times New Roman" w:hAnsi="Times New Roman" w:cs="Times New Roman"/>
          <w:sz w:val="26"/>
          <w:szCs w:val="26"/>
          <w:lang w:eastAsia="ru-RU"/>
        </w:rPr>
        <w:t xml:space="preserve">на </w:t>
      </w:r>
      <w:r w:rsidR="00DE7DE9" w:rsidRPr="00DE7DE9">
        <w:rPr>
          <w:rFonts w:ascii="Times New Roman" w:eastAsia="Times New Roman" w:hAnsi="Times New Roman" w:cs="Times New Roman"/>
          <w:sz w:val="26"/>
          <w:szCs w:val="26"/>
          <w:lang w:eastAsia="ru-RU"/>
        </w:rPr>
        <w:t>ремонт и техническое обслуживание компьютерного оборудования и оргтехники</w:t>
      </w:r>
    </w:p>
    <w:p w:rsidR="00734578" w:rsidRPr="00734578" w:rsidRDefault="00734578" w:rsidP="00734578">
      <w:pPr>
        <w:spacing w:after="0" w:line="240" w:lineRule="auto"/>
        <w:jc w:val="center"/>
        <w:rPr>
          <w:rFonts w:ascii="Times New Roman" w:eastAsia="Times New Roman" w:hAnsi="Times New Roman" w:cs="Times New Roman"/>
          <w:i/>
          <w:sz w:val="26"/>
          <w:szCs w:val="26"/>
          <w:lang w:eastAsia="ru-RU"/>
        </w:rPr>
      </w:pPr>
    </w:p>
    <w:p w:rsidR="00734578" w:rsidRPr="005569C4" w:rsidRDefault="00734578" w:rsidP="00734578">
      <w:pPr>
        <w:autoSpaceDE w:val="0"/>
        <w:autoSpaceDN w:val="0"/>
        <w:adjustRightInd w:val="0"/>
        <w:spacing w:after="0" w:line="240" w:lineRule="auto"/>
        <w:rPr>
          <w:rFonts w:ascii="Times New Roman" w:eastAsia="Calibri" w:hAnsi="Times New Roman" w:cs="Times New Roman"/>
          <w:bCs/>
          <w:iCs/>
          <w:color w:val="000000"/>
          <w:sz w:val="24"/>
          <w:szCs w:val="24"/>
        </w:rPr>
      </w:pPr>
      <w:r w:rsidRPr="0073457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Calibri" w:hAnsi="Times New Roman" w:cs="Times New Roman"/>
            <w:iCs/>
            <w:color w:val="000000"/>
            <w:sz w:val="24"/>
            <w:szCs w:val="24"/>
          </w:rPr>
          <w:id w:val="193595670"/>
          <w:placeholder>
            <w:docPart w:val="754CBEC4016447A084E07B375000A648"/>
          </w:placeholder>
          <w:date w:fullDate="2019-08-27T00:00:00Z">
            <w:dateFormat w:val="«dd» MMMM yyyy 'года'"/>
            <w:lid w:val="ru-RU"/>
            <w:storeMappedDataAs w:val="dateTime"/>
            <w:calendar w:val="gregorian"/>
          </w:date>
        </w:sdtPr>
        <w:sdtEndPr/>
        <w:sdtContent>
          <w:r w:rsidR="00FB0BD6">
            <w:rPr>
              <w:rFonts w:ascii="Times New Roman" w:eastAsia="Calibri" w:hAnsi="Times New Roman" w:cs="Times New Roman"/>
              <w:iCs/>
              <w:color w:val="000000"/>
              <w:sz w:val="24"/>
              <w:szCs w:val="24"/>
            </w:rPr>
            <w:t>«27» августа 2019 года</w:t>
          </w:r>
        </w:sdtContent>
      </w:sdt>
    </w:p>
    <w:p w:rsidR="00734578" w:rsidRPr="005569C4"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11"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hyperlink>
    </w:p>
    <w:p w:rsidR="00734578" w:rsidRPr="00D64FB5" w:rsidRDefault="00734578" w:rsidP="0073457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2" w:history="1">
        <w:r w:rsidRPr="00D64FB5">
          <w:rPr>
            <w:rFonts w:ascii="Times New Roman" w:eastAsia="Calibri" w:hAnsi="Times New Roman" w:cs="Times New Roman"/>
            <w:color w:val="0000FF"/>
            <w:sz w:val="24"/>
            <w:szCs w:val="24"/>
            <w:u w:val="single"/>
          </w:rPr>
          <w:t>www.zakupki.gov.ru</w:t>
        </w:r>
      </w:hyperlink>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734578" w:rsidRDefault="00734578" w:rsidP="0073457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ВНИМАНИЕ!</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73457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734578">
        <w:rPr>
          <w:rFonts w:ascii="Times New Roman" w:eastAsia="Times New Roman" w:hAnsi="Times New Roman" w:cs="Times New Roman"/>
          <w:b/>
          <w:i/>
          <w:color w:val="FF0000"/>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734578">
        <w:rPr>
          <w:rFonts w:ascii="Times New Roman" w:eastAsia="Times New Roman" w:hAnsi="Times New Roman" w:cs="Times New Roman"/>
          <w:b/>
          <w:i/>
          <w:color w:val="FF0000"/>
          <w:sz w:val="24"/>
          <w:szCs w:val="24"/>
          <w:u w:val="single"/>
          <w:lang w:eastAsia="ru-RU"/>
        </w:rPr>
        <w:t>ЦЕНА НЕ УКАЗЫВАЕТСЯ</w:t>
      </w:r>
      <w:r w:rsidRPr="00734578">
        <w:rPr>
          <w:rFonts w:ascii="Times New Roman" w:eastAsia="Times New Roman" w:hAnsi="Times New Roman" w:cs="Times New Roman"/>
          <w:b/>
          <w:i/>
          <w:color w:val="FF0000"/>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rsid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2019</w:t>
      </w:r>
      <w:r w:rsidRPr="00734578">
        <w:rPr>
          <w:rFonts w:ascii="Times New Roman" w:eastAsia="Times New Roman" w:hAnsi="Times New Roman" w:cs="Times New Roman"/>
          <w:b/>
          <w:sz w:val="24"/>
          <w:szCs w:val="24"/>
          <w:lang w:eastAsia="ru-RU"/>
        </w:rPr>
        <w:br w:type="page"/>
      </w:r>
    </w:p>
    <w:p w:rsidR="00734578" w:rsidRPr="00734578" w:rsidRDefault="00734578" w:rsidP="00734578">
      <w:pPr>
        <w:spacing w:after="0" w:line="240" w:lineRule="auto"/>
        <w:jc w:val="center"/>
        <w:rPr>
          <w:rFonts w:ascii="Times New Roman" w:eastAsia="Times New Roman" w:hAnsi="Times New Roman" w:cs="Times New Roman"/>
          <w:b/>
          <w:sz w:val="26"/>
          <w:szCs w:val="24"/>
          <w:lang w:eastAsia="ru-RU"/>
        </w:rPr>
      </w:pPr>
      <w:permStart w:id="1370645062" w:edGrp="everyone"/>
      <w:r w:rsidRPr="00734578">
        <w:rPr>
          <w:rFonts w:ascii="Times New Roman" w:eastAsia="Times New Roman" w:hAnsi="Times New Roman" w:cs="Times New Roman"/>
          <w:b/>
          <w:sz w:val="26"/>
          <w:szCs w:val="24"/>
          <w:lang w:eastAsia="ru-RU"/>
        </w:rPr>
        <w:lastRenderedPageBreak/>
        <w:t>Содержание</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tabs>
          <w:tab w:val="right" w:leader="dot" w:pos="10196"/>
        </w:tabs>
        <w:spacing w:after="0" w:line="360" w:lineRule="auto"/>
        <w:ind w:left="34" w:firstLine="1"/>
        <w:jc w:val="both"/>
        <w:rPr>
          <w:rFonts w:ascii="Calibri" w:eastAsia="Times New Roman" w:hAnsi="Calibri" w:cs="Times New Roman"/>
          <w:noProof/>
          <w:lang w:eastAsia="ru-RU"/>
        </w:rPr>
      </w:pP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TOC \o "1-3" \h \z \u </w:instrText>
      </w:r>
      <w:r w:rsidRPr="00734578">
        <w:rPr>
          <w:rFonts w:ascii="Times New Roman" w:eastAsia="Times New Roman" w:hAnsi="Times New Roman" w:cs="Times New Roman"/>
          <w:sz w:val="24"/>
          <w:szCs w:val="24"/>
          <w:lang w:eastAsia="ru-RU"/>
        </w:rPr>
        <w:fldChar w:fldCharType="separate"/>
      </w:r>
      <w:hyperlink w:anchor="_Toc438562016" w:history="1">
        <w:r w:rsidRPr="00734578">
          <w:rPr>
            <w:rFonts w:ascii="Times New Roman" w:eastAsia="MS Mincho" w:hAnsi="Times New Roman" w:cs="Times New Roman"/>
            <w:noProof/>
            <w:color w:val="0000FF"/>
            <w:kern w:val="32"/>
            <w:sz w:val="24"/>
            <w:szCs w:val="24"/>
            <w:u w:val="single"/>
            <w:lang w:val="x-none" w:eastAsia="x-none"/>
          </w:rPr>
          <w:t>ИЗВЕЩЕНИЕ О ЗАКУПКЕ</w:t>
        </w:r>
        <w:r w:rsidRPr="00734578">
          <w:rPr>
            <w:rFonts w:ascii="Times New Roman" w:eastAsia="Times New Roman" w:hAnsi="Times New Roman" w:cs="Times New Roman"/>
            <w:noProof/>
            <w:webHidden/>
            <w:sz w:val="24"/>
            <w:szCs w:val="24"/>
            <w:lang w:eastAsia="ru-RU"/>
          </w:rPr>
          <w:tab/>
        </w:r>
        <w:r w:rsidRPr="00734578">
          <w:rPr>
            <w:rFonts w:ascii="Times New Roman" w:eastAsia="Times New Roman" w:hAnsi="Times New Roman" w:cs="Times New Roman"/>
            <w:noProof/>
            <w:webHidden/>
            <w:sz w:val="24"/>
            <w:szCs w:val="24"/>
            <w:lang w:eastAsia="ru-RU"/>
          </w:rPr>
          <w:fldChar w:fldCharType="begin"/>
        </w:r>
        <w:r w:rsidRPr="00734578">
          <w:rPr>
            <w:rFonts w:ascii="Times New Roman" w:eastAsia="Times New Roman" w:hAnsi="Times New Roman" w:cs="Times New Roman"/>
            <w:noProof/>
            <w:webHidden/>
            <w:sz w:val="24"/>
            <w:szCs w:val="24"/>
            <w:lang w:eastAsia="ru-RU"/>
          </w:rPr>
          <w:instrText xml:space="preserve"> PAGEREF _Toc438562016 \h </w:instrText>
        </w:r>
        <w:r w:rsidRPr="00734578">
          <w:rPr>
            <w:rFonts w:ascii="Times New Roman" w:eastAsia="Times New Roman" w:hAnsi="Times New Roman" w:cs="Times New Roman"/>
            <w:noProof/>
            <w:webHidden/>
            <w:sz w:val="24"/>
            <w:szCs w:val="24"/>
            <w:lang w:eastAsia="ru-RU"/>
          </w:rPr>
        </w:r>
        <w:r w:rsidRPr="00734578">
          <w:rPr>
            <w:rFonts w:ascii="Times New Roman" w:eastAsia="Times New Roman" w:hAnsi="Times New Roman" w:cs="Times New Roman"/>
            <w:noProof/>
            <w:webHidden/>
            <w:sz w:val="24"/>
            <w:szCs w:val="24"/>
            <w:lang w:eastAsia="ru-RU"/>
          </w:rPr>
          <w:fldChar w:fldCharType="separate"/>
        </w:r>
        <w:r w:rsidR="004B1BF2">
          <w:rPr>
            <w:rFonts w:ascii="Times New Roman" w:eastAsia="Times New Roman" w:hAnsi="Times New Roman" w:cs="Times New Roman"/>
            <w:noProof/>
            <w:webHidden/>
            <w:sz w:val="24"/>
            <w:szCs w:val="24"/>
            <w:lang w:eastAsia="ru-RU"/>
          </w:rPr>
          <w:t>3</w:t>
        </w:r>
        <w:r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734578" w:rsidRPr="00734578">
          <w:rPr>
            <w:rFonts w:ascii="Times New Roman" w:eastAsia="MS Mincho" w:hAnsi="Times New Roman" w:cs="Times New Roman"/>
            <w:noProof/>
            <w:color w:val="0000FF"/>
            <w:kern w:val="32"/>
            <w:sz w:val="24"/>
            <w:szCs w:val="24"/>
            <w:u w:val="single"/>
            <w:lang w:eastAsia="x-none"/>
          </w:rPr>
          <w:t>ДОКУМЕНТАЦИЯ О ЗАКУПКЕ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_Toc438562017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734578" w:rsidRPr="0073457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_Toc438562018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734578" w:rsidRPr="00734578">
          <w:rPr>
            <w:rFonts w:ascii="Times New Roman" w:eastAsia="MS Mincho" w:hAnsi="Times New Roman" w:cs="Times New Roman"/>
            <w:noProof/>
            <w:color w:val="0000FF"/>
            <w:kern w:val="32"/>
            <w:sz w:val="24"/>
            <w:szCs w:val="24"/>
            <w:u w:val="single"/>
            <w:lang w:val="x-none" w:eastAsia="x-none"/>
          </w:rPr>
          <w:t xml:space="preserve">РАЗДЕЛ II. </w:t>
        </w:r>
        <w:r w:rsidR="00734578" w:rsidRPr="00734578">
          <w:rPr>
            <w:rFonts w:ascii="Times New Roman" w:eastAsia="MS Mincho" w:hAnsi="Times New Roman" w:cs="Times New Roman"/>
            <w:noProof/>
            <w:color w:val="0000FF"/>
            <w:kern w:val="32"/>
            <w:sz w:val="24"/>
            <w:szCs w:val="24"/>
            <w:u w:val="single"/>
            <w:lang w:eastAsia="x-none"/>
          </w:rPr>
          <w:t>ИНФОРМАЦИОННАЯ КАРТА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_Toc438562019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734578">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734578" w:rsidRPr="00734578">
          <w:rPr>
            <w:rFonts w:ascii="Times New Roman" w:eastAsia="MS Mincho" w:hAnsi="Times New Roman" w:cs="Times New Roman"/>
            <w:b/>
            <w:i/>
            <w:iCs/>
            <w:noProof/>
            <w:color w:val="0000FF"/>
            <w:sz w:val="24"/>
            <w:szCs w:val="24"/>
            <w:u w:val="single"/>
            <w:lang w:val="x-none" w:eastAsia="x-none"/>
          </w:rPr>
          <w:t>2.1. Общие сведения о закупке</w:t>
        </w:r>
        <w:r w:rsidR="00734578" w:rsidRPr="00734578">
          <w:rPr>
            <w:rFonts w:ascii="Times New Roman" w:eastAsia="MS Mincho" w:hAnsi="Times New Roman" w:cs="Times New Roman"/>
            <w:b/>
            <w:i/>
            <w:iCs/>
            <w:noProof/>
            <w:webHidden/>
            <w:sz w:val="24"/>
            <w:szCs w:val="24"/>
            <w:lang w:val="x-none" w:eastAsia="x-none"/>
          </w:rPr>
          <w:tab/>
        </w:r>
        <w:r w:rsidR="00734578" w:rsidRPr="00734578">
          <w:rPr>
            <w:rFonts w:ascii="Times New Roman" w:eastAsia="MS Mincho" w:hAnsi="Times New Roman" w:cs="Times New Roman"/>
            <w:b/>
            <w:i/>
            <w:iCs/>
            <w:noProof/>
            <w:webHidden/>
            <w:sz w:val="24"/>
            <w:szCs w:val="24"/>
            <w:lang w:val="x-none" w:eastAsia="x-none"/>
          </w:rPr>
          <w:fldChar w:fldCharType="begin"/>
        </w:r>
        <w:r w:rsidR="00734578" w:rsidRPr="00734578">
          <w:rPr>
            <w:rFonts w:ascii="Times New Roman" w:eastAsia="MS Mincho" w:hAnsi="Times New Roman" w:cs="Times New Roman"/>
            <w:b/>
            <w:i/>
            <w:iCs/>
            <w:noProof/>
            <w:webHidden/>
            <w:sz w:val="24"/>
            <w:szCs w:val="24"/>
            <w:lang w:val="x-none" w:eastAsia="x-none"/>
          </w:rPr>
          <w:instrText xml:space="preserve"> PAGEREF _Toc438562020 \h </w:instrText>
        </w:r>
        <w:r w:rsidR="00734578" w:rsidRPr="00734578">
          <w:rPr>
            <w:rFonts w:ascii="Times New Roman" w:eastAsia="MS Mincho" w:hAnsi="Times New Roman" w:cs="Times New Roman"/>
            <w:b/>
            <w:i/>
            <w:iCs/>
            <w:noProof/>
            <w:webHidden/>
            <w:sz w:val="24"/>
            <w:szCs w:val="24"/>
            <w:lang w:val="x-none" w:eastAsia="x-none"/>
          </w:rPr>
        </w:r>
        <w:r w:rsidR="00734578" w:rsidRPr="0073457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734578" w:rsidRPr="00734578">
          <w:rPr>
            <w:rFonts w:ascii="Times New Roman" w:eastAsia="MS Mincho" w:hAnsi="Times New Roman" w:cs="Times New Roman"/>
            <w:b/>
            <w:i/>
            <w:iCs/>
            <w:noProof/>
            <w:webHidden/>
            <w:sz w:val="24"/>
            <w:szCs w:val="24"/>
            <w:lang w:val="x-none" w:eastAsia="x-none"/>
          </w:rPr>
          <w:fldChar w:fldCharType="end"/>
        </w:r>
      </w:hyperlink>
    </w:p>
    <w:p w:rsidR="00734578" w:rsidRPr="00734578" w:rsidRDefault="004B1BF2" w:rsidP="00734578">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734578" w:rsidRPr="0073457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34578" w:rsidRPr="00734578">
          <w:rPr>
            <w:rFonts w:ascii="Times New Roman" w:eastAsia="MS Mincho" w:hAnsi="Times New Roman" w:cs="Times New Roman"/>
            <w:b/>
            <w:i/>
            <w:iCs/>
            <w:noProof/>
            <w:webHidden/>
            <w:sz w:val="24"/>
            <w:szCs w:val="24"/>
            <w:lang w:val="x-none" w:eastAsia="x-none"/>
          </w:rPr>
          <w:tab/>
        </w:r>
        <w:r w:rsidR="00734578" w:rsidRPr="00734578">
          <w:rPr>
            <w:rFonts w:ascii="Times New Roman" w:eastAsia="MS Mincho" w:hAnsi="Times New Roman" w:cs="Times New Roman"/>
            <w:b/>
            <w:i/>
            <w:iCs/>
            <w:noProof/>
            <w:webHidden/>
            <w:sz w:val="24"/>
            <w:szCs w:val="24"/>
            <w:lang w:val="x-none" w:eastAsia="x-none"/>
          </w:rPr>
          <w:fldChar w:fldCharType="begin"/>
        </w:r>
        <w:r w:rsidR="00734578" w:rsidRPr="00734578">
          <w:rPr>
            <w:rFonts w:ascii="Times New Roman" w:eastAsia="MS Mincho" w:hAnsi="Times New Roman" w:cs="Times New Roman"/>
            <w:b/>
            <w:i/>
            <w:iCs/>
            <w:noProof/>
            <w:webHidden/>
            <w:sz w:val="24"/>
            <w:szCs w:val="24"/>
            <w:lang w:val="x-none" w:eastAsia="x-none"/>
          </w:rPr>
          <w:instrText xml:space="preserve"> PAGEREF _Toc438562021 \h </w:instrText>
        </w:r>
        <w:r w:rsidR="00734578" w:rsidRPr="00734578">
          <w:rPr>
            <w:rFonts w:ascii="Times New Roman" w:eastAsia="MS Mincho" w:hAnsi="Times New Roman" w:cs="Times New Roman"/>
            <w:b/>
            <w:i/>
            <w:iCs/>
            <w:noProof/>
            <w:webHidden/>
            <w:sz w:val="24"/>
            <w:szCs w:val="24"/>
            <w:lang w:val="x-none" w:eastAsia="x-none"/>
          </w:rPr>
        </w:r>
        <w:r w:rsidR="00734578" w:rsidRPr="0073457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21</w:t>
        </w:r>
        <w:r w:rsidR="00734578" w:rsidRPr="00734578">
          <w:rPr>
            <w:rFonts w:ascii="Times New Roman" w:eastAsia="MS Mincho" w:hAnsi="Times New Roman" w:cs="Times New Roman"/>
            <w:b/>
            <w:i/>
            <w:iCs/>
            <w:noProof/>
            <w:webHidden/>
            <w:sz w:val="24"/>
            <w:szCs w:val="24"/>
            <w:lang w:val="x-none" w:eastAsia="x-none"/>
          </w:rPr>
          <w:fldChar w:fldCharType="end"/>
        </w:r>
      </w:hyperlink>
    </w:p>
    <w:p w:rsidR="00734578" w:rsidRPr="00734578" w:rsidRDefault="004B1BF2" w:rsidP="00734578">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734578" w:rsidRPr="0073457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34578" w:rsidRPr="00734578">
          <w:rPr>
            <w:rFonts w:ascii="Times New Roman" w:eastAsia="MS Mincho" w:hAnsi="Times New Roman" w:cs="Times New Roman"/>
            <w:b/>
            <w:i/>
            <w:iCs/>
            <w:noProof/>
            <w:webHidden/>
            <w:sz w:val="24"/>
            <w:szCs w:val="24"/>
            <w:lang w:val="x-none" w:eastAsia="x-none"/>
          </w:rPr>
          <w:tab/>
        </w:r>
        <w:r w:rsidR="00734578" w:rsidRPr="00734578">
          <w:rPr>
            <w:rFonts w:ascii="Times New Roman" w:eastAsia="MS Mincho" w:hAnsi="Times New Roman" w:cs="Times New Roman"/>
            <w:b/>
            <w:i/>
            <w:iCs/>
            <w:noProof/>
            <w:webHidden/>
            <w:sz w:val="24"/>
            <w:szCs w:val="24"/>
            <w:lang w:val="x-none" w:eastAsia="x-none"/>
          </w:rPr>
          <w:fldChar w:fldCharType="begin"/>
        </w:r>
        <w:r w:rsidR="00734578" w:rsidRPr="00734578">
          <w:rPr>
            <w:rFonts w:ascii="Times New Roman" w:eastAsia="MS Mincho" w:hAnsi="Times New Roman" w:cs="Times New Roman"/>
            <w:b/>
            <w:i/>
            <w:iCs/>
            <w:noProof/>
            <w:webHidden/>
            <w:sz w:val="24"/>
            <w:szCs w:val="24"/>
            <w:lang w:val="x-none" w:eastAsia="x-none"/>
          </w:rPr>
          <w:instrText xml:space="preserve"> PAGEREF _Toc438562022 \h </w:instrText>
        </w:r>
        <w:r w:rsidR="00734578" w:rsidRPr="00734578">
          <w:rPr>
            <w:rFonts w:ascii="Times New Roman" w:eastAsia="MS Mincho" w:hAnsi="Times New Roman" w:cs="Times New Roman"/>
            <w:b/>
            <w:i/>
            <w:iCs/>
            <w:noProof/>
            <w:webHidden/>
            <w:sz w:val="24"/>
            <w:szCs w:val="24"/>
            <w:lang w:val="x-none" w:eastAsia="x-none"/>
          </w:rPr>
        </w:r>
        <w:r w:rsidR="00734578" w:rsidRPr="0073457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28</w:t>
        </w:r>
        <w:r w:rsidR="00734578" w:rsidRPr="00734578">
          <w:rPr>
            <w:rFonts w:ascii="Times New Roman" w:eastAsia="MS Mincho" w:hAnsi="Times New Roman" w:cs="Times New Roman"/>
            <w:b/>
            <w:i/>
            <w:iCs/>
            <w:noProof/>
            <w:webHidden/>
            <w:sz w:val="24"/>
            <w:szCs w:val="24"/>
            <w:lang w:val="x-none" w:eastAsia="x-none"/>
          </w:rPr>
          <w:fldChar w:fldCharType="end"/>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734578" w:rsidRPr="0073457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_Toc438562023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1 </w:t>
        </w:r>
        <w:r w:rsidR="00734578" w:rsidRPr="00734578">
          <w:rPr>
            <w:rFonts w:ascii="Times New Roman" w:eastAsia="MS Mincho" w:hAnsi="Times New Roman" w:cs="Times New Roman"/>
            <w:noProof/>
            <w:color w:val="0000FF"/>
            <w:kern w:val="32"/>
            <w:sz w:val="24"/>
            <w:szCs w:val="24"/>
            <w:u w:val="single"/>
            <w:lang w:eastAsia="x-none"/>
          </w:rPr>
          <w:t>З</w:t>
        </w:r>
        <w:r w:rsidR="00734578" w:rsidRPr="0073457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34578" w:rsidRPr="00734578">
          <w:rPr>
            <w:rFonts w:ascii="Times New Roman" w:eastAsia="MS Mincho" w:hAnsi="Times New Roman" w:cs="Times New Roman"/>
            <w:noProof/>
            <w:color w:val="0000FF"/>
            <w:kern w:val="32"/>
            <w:sz w:val="24"/>
            <w:szCs w:val="24"/>
            <w:u w:val="single"/>
            <w:lang w:eastAsia="x-none"/>
          </w:rPr>
          <w:t>КОНКУРСЕ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_Toc438562024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5"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734578" w:rsidRPr="00734578">
          <w:rPr>
            <w:rFonts w:ascii="Times New Roman" w:eastAsia="MS Mincho" w:hAnsi="Times New Roman" w:cs="Times New Roman"/>
            <w:noProof/>
            <w:color w:val="0000FF"/>
            <w:kern w:val="32"/>
            <w:sz w:val="24"/>
            <w:szCs w:val="24"/>
            <w:u w:val="single"/>
            <w:lang w:eastAsia="x-none"/>
          </w:rPr>
          <w:t>КОНКУРСА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_Toc438562025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6" w:history="1">
        <w:r w:rsidR="00734578" w:rsidRPr="0073457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_Toc438562026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37</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4" w:history="1">
        <w:r w:rsidR="00734578" w:rsidRPr="0073457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734578" w:rsidRPr="00734578">
          <w:rPr>
            <w:rFonts w:ascii="Times New Roman" w:eastAsia="Times New Roman" w:hAnsi="Times New Roman" w:cs="Times New Roman"/>
            <w:noProof/>
            <w:webHidden/>
            <w:sz w:val="24"/>
            <w:szCs w:val="24"/>
            <w:lang w:eastAsia="ru-RU"/>
          </w:rPr>
          <w:tab/>
        </w:r>
        <w:r w:rsidR="00CD1958">
          <w:rPr>
            <w:rFonts w:ascii="Times New Roman" w:eastAsia="Times New Roman" w:hAnsi="Times New Roman" w:cs="Times New Roman"/>
            <w:noProof/>
            <w:webHidden/>
            <w:sz w:val="24"/>
            <w:szCs w:val="24"/>
            <w:lang w:eastAsia="ru-RU"/>
          </w:rPr>
          <w:t>39</w:t>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9"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w:t>
        </w:r>
        <w:r w:rsidR="00734578" w:rsidRPr="00734578">
          <w:rPr>
            <w:rFonts w:ascii="Times New Roman" w:eastAsia="MS Mincho" w:hAnsi="Times New Roman" w:cs="Times New Roman"/>
            <w:noProof/>
            <w:color w:val="0000FF"/>
            <w:kern w:val="32"/>
            <w:sz w:val="24"/>
            <w:szCs w:val="24"/>
            <w:u w:val="single"/>
            <w:lang w:eastAsia="x-none"/>
          </w:rPr>
          <w:t>5</w:t>
        </w:r>
        <w:r w:rsidR="00734578" w:rsidRPr="00734578">
          <w:rPr>
            <w:rFonts w:ascii="Times New Roman" w:eastAsia="Times New Roman" w:hAnsi="Times New Roman" w:cs="Times New Roman"/>
            <w:noProof/>
            <w:color w:val="0000FF"/>
            <w:sz w:val="24"/>
            <w:szCs w:val="24"/>
            <w:u w:val="single"/>
            <w:lang w:eastAsia="ru-RU"/>
          </w:rPr>
          <w:t xml:space="preserve"> </w:t>
        </w:r>
        <w:r w:rsidR="00734578" w:rsidRPr="00734578">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_Toc438562029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734578" w:rsidRPr="0073457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_Toc438562031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44</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4B1BF2" w:rsidP="00CA1B5E">
      <w:pPr>
        <w:tabs>
          <w:tab w:val="right" w:leader="dot" w:pos="10196"/>
        </w:tabs>
        <w:spacing w:after="0" w:line="360" w:lineRule="auto"/>
        <w:ind w:left="34" w:firstLine="1"/>
        <w:jc w:val="both"/>
        <w:rPr>
          <w:rFonts w:ascii="Times New Roman" w:eastAsia="Times New Roman" w:hAnsi="Times New Roman" w:cs="Times New Roman"/>
          <w:sz w:val="24"/>
          <w:szCs w:val="24"/>
          <w:lang w:eastAsia="ru-RU"/>
        </w:rPr>
      </w:pPr>
      <w:hyperlink w:anchor="_Toc438562032" w:history="1">
        <w:r w:rsidR="00734578" w:rsidRPr="00734578">
          <w:rPr>
            <w:rFonts w:ascii="Times New Roman" w:eastAsia="MS Mincho" w:hAnsi="Times New Roman" w:cs="Times New Roman"/>
            <w:noProof/>
            <w:color w:val="0000FF"/>
            <w:kern w:val="32"/>
            <w:sz w:val="24"/>
            <w:szCs w:val="24"/>
            <w:u w:val="single"/>
            <w:lang w:val="x-none" w:eastAsia="x-none"/>
          </w:rPr>
          <w:t>РАЗДЕЛ V. Проект договора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_Toc438562032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46</w:t>
        </w:r>
        <w:r w:rsidR="00734578" w:rsidRPr="00734578">
          <w:rPr>
            <w:rFonts w:ascii="Times New Roman" w:eastAsia="Times New Roman" w:hAnsi="Times New Roman" w:cs="Times New Roman"/>
            <w:noProof/>
            <w:webHidden/>
            <w:sz w:val="24"/>
            <w:szCs w:val="24"/>
            <w:lang w:eastAsia="ru-RU"/>
          </w:rPr>
          <w:fldChar w:fldCharType="end"/>
        </w:r>
      </w:hyperlink>
      <w:r w:rsidR="00734578" w:rsidRPr="00734578">
        <w:rPr>
          <w:rFonts w:ascii="Times New Roman" w:eastAsia="Times New Roman" w:hAnsi="Times New Roman" w:cs="Times New Roman"/>
          <w:sz w:val="24"/>
          <w:szCs w:val="24"/>
          <w:lang w:eastAsia="ru-RU"/>
        </w:rPr>
        <w:fldChar w:fldCharType="end"/>
      </w:r>
      <w:permEnd w:id="1370645062"/>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562016"/>
      <w:r w:rsidRPr="00734578">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CA1B5E"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734578">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145110" w:rsidRPr="00145110">
        <w:rPr>
          <w:rFonts w:ascii="Times New Roman" w:eastAsia="Times New Roman" w:hAnsi="Times New Roman" w:cs="Times New Roman"/>
          <w:sz w:val="24"/>
          <w:szCs w:val="24"/>
          <w:lang w:eastAsia="ru-RU"/>
        </w:rPr>
        <w:t xml:space="preserve">ремонт и техническое обслуживание компьютерного оборудования и оргтехники </w:t>
      </w:r>
      <w:r w:rsidRPr="00734578">
        <w:rPr>
          <w:rFonts w:ascii="Times New Roman" w:eastAsia="Times New Roman" w:hAnsi="Times New Roman" w:cs="Times New Roman"/>
          <w:sz w:val="24"/>
          <w:szCs w:val="24"/>
          <w:lang w:eastAsia="ru-RU"/>
        </w:rPr>
        <w:t>(далее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734578" w:rsidRPr="002D6436" w:rsidTr="00734578">
        <w:trPr>
          <w:trHeight w:val="897"/>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734578" w:rsidRPr="00390779" w:rsidRDefault="00734578" w:rsidP="00734578">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734578" w:rsidRPr="0006326B" w:rsidRDefault="00734578" w:rsidP="00734578">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4"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734578" w:rsidRPr="0006326B" w:rsidRDefault="00734578" w:rsidP="00734578">
            <w:pPr>
              <w:autoSpaceDE w:val="0"/>
              <w:autoSpaceDN w:val="0"/>
              <w:adjustRightInd w:val="0"/>
              <w:spacing w:after="0" w:line="240" w:lineRule="auto"/>
              <w:rPr>
                <w:rFonts w:ascii="Times New Roman" w:eastAsia="Calibri" w:hAnsi="Times New Roman" w:cs="Times New Roman"/>
                <w:bCs/>
                <w:color w:val="000000"/>
                <w:sz w:val="10"/>
                <w:szCs w:val="10"/>
              </w:rPr>
            </w:pPr>
          </w:p>
          <w:p w:rsid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734578" w:rsidRPr="008020E2" w:rsidRDefault="00734578" w:rsidP="00734578">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2D6436" w:rsidRPr="002D6436" w:rsidRDefault="002D6436" w:rsidP="002D643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D6436">
              <w:rPr>
                <w:rFonts w:ascii="Times New Roman" w:eastAsia="Calibri" w:hAnsi="Times New Roman" w:cs="Times New Roman"/>
                <w:bCs/>
                <w:color w:val="000000"/>
                <w:sz w:val="24"/>
                <w:szCs w:val="24"/>
              </w:rPr>
              <w:t>Семенов Алексей Игоревич,</w:t>
            </w:r>
          </w:p>
          <w:p w:rsidR="00CA1B5E" w:rsidRPr="006D5835" w:rsidRDefault="002D6436" w:rsidP="002D6436">
            <w:pPr>
              <w:autoSpaceDE w:val="0"/>
              <w:autoSpaceDN w:val="0"/>
              <w:adjustRightInd w:val="0"/>
              <w:spacing w:after="0" w:line="240" w:lineRule="auto"/>
              <w:rPr>
                <w:rFonts w:ascii="Times New Roman" w:eastAsia="Calibri" w:hAnsi="Times New Roman" w:cs="Times New Roman"/>
                <w:iCs/>
                <w:color w:val="000000"/>
                <w:sz w:val="24"/>
                <w:szCs w:val="24"/>
              </w:rPr>
            </w:pPr>
            <w:r w:rsidRPr="002D6436">
              <w:rPr>
                <w:rFonts w:ascii="Times New Roman" w:eastAsia="Calibri" w:hAnsi="Times New Roman" w:cs="Times New Roman"/>
                <w:bCs/>
                <w:color w:val="000000"/>
                <w:sz w:val="24"/>
                <w:szCs w:val="24"/>
              </w:rPr>
              <w:t>тел</w:t>
            </w:r>
            <w:r w:rsidRPr="006D5835">
              <w:rPr>
                <w:rFonts w:ascii="Times New Roman" w:eastAsia="Calibri" w:hAnsi="Times New Roman" w:cs="Times New Roman"/>
                <w:bCs/>
                <w:color w:val="000000"/>
                <w:sz w:val="24"/>
                <w:szCs w:val="24"/>
              </w:rPr>
              <w:t xml:space="preserve">. + 7 (347) 221-57-57, </w:t>
            </w:r>
            <w:r w:rsidRPr="002D6436">
              <w:rPr>
                <w:rFonts w:ascii="Times New Roman" w:eastAsia="Calibri" w:hAnsi="Times New Roman" w:cs="Times New Roman"/>
                <w:bCs/>
                <w:color w:val="000000"/>
                <w:sz w:val="24"/>
                <w:szCs w:val="24"/>
                <w:lang w:val="en-US"/>
              </w:rPr>
              <w:t>e</w:t>
            </w:r>
            <w:r w:rsidRPr="006D5835">
              <w:rPr>
                <w:rFonts w:ascii="Times New Roman" w:eastAsia="Calibri" w:hAnsi="Times New Roman" w:cs="Times New Roman"/>
                <w:bCs/>
                <w:color w:val="000000"/>
                <w:sz w:val="24"/>
                <w:szCs w:val="24"/>
              </w:rPr>
              <w:t>-</w:t>
            </w:r>
            <w:r w:rsidRPr="002D6436">
              <w:rPr>
                <w:rFonts w:ascii="Times New Roman" w:eastAsia="Calibri" w:hAnsi="Times New Roman" w:cs="Times New Roman"/>
                <w:bCs/>
                <w:color w:val="000000"/>
                <w:sz w:val="24"/>
                <w:szCs w:val="24"/>
                <w:lang w:val="en-US"/>
              </w:rPr>
              <w:t>mail</w:t>
            </w:r>
            <w:r w:rsidRPr="006D5835">
              <w:rPr>
                <w:rFonts w:ascii="Times New Roman" w:eastAsia="Calibri" w:hAnsi="Times New Roman" w:cs="Times New Roman"/>
                <w:bCs/>
                <w:color w:val="000000"/>
                <w:sz w:val="24"/>
                <w:szCs w:val="24"/>
              </w:rPr>
              <w:t xml:space="preserve">: </w:t>
            </w:r>
            <w:r w:rsidRPr="002D6436">
              <w:rPr>
                <w:rFonts w:ascii="Times New Roman" w:eastAsia="Calibri" w:hAnsi="Times New Roman" w:cs="Times New Roman"/>
                <w:bCs/>
                <w:color w:val="0000FF"/>
                <w:sz w:val="24"/>
                <w:szCs w:val="24"/>
                <w:u w:val="single"/>
                <w:lang w:val="en-US"/>
              </w:rPr>
              <w:t>a</w:t>
            </w:r>
            <w:r w:rsidRPr="006D5835">
              <w:rPr>
                <w:rFonts w:ascii="Times New Roman" w:eastAsia="Calibri" w:hAnsi="Times New Roman" w:cs="Times New Roman"/>
                <w:bCs/>
                <w:color w:val="0000FF"/>
                <w:sz w:val="24"/>
                <w:szCs w:val="24"/>
                <w:u w:val="single"/>
              </w:rPr>
              <w:t>.</w:t>
            </w:r>
            <w:proofErr w:type="spellStart"/>
            <w:r w:rsidRPr="002D6436">
              <w:rPr>
                <w:rFonts w:ascii="Times New Roman" w:eastAsia="Calibri" w:hAnsi="Times New Roman" w:cs="Times New Roman"/>
                <w:bCs/>
                <w:color w:val="0000FF"/>
                <w:sz w:val="24"/>
                <w:szCs w:val="24"/>
                <w:u w:val="single"/>
                <w:lang w:val="en-US"/>
              </w:rPr>
              <w:t>semenov</w:t>
            </w:r>
            <w:proofErr w:type="spellEnd"/>
            <w:r w:rsidRPr="006D5835">
              <w:rPr>
                <w:rFonts w:ascii="Times New Roman" w:eastAsia="Calibri" w:hAnsi="Times New Roman" w:cs="Times New Roman"/>
                <w:bCs/>
                <w:color w:val="0000FF"/>
                <w:sz w:val="24"/>
                <w:szCs w:val="24"/>
                <w:u w:val="single"/>
              </w:rPr>
              <w:t>@</w:t>
            </w:r>
            <w:proofErr w:type="spellStart"/>
            <w:r w:rsidRPr="002D6436">
              <w:rPr>
                <w:rFonts w:ascii="Times New Roman" w:eastAsia="Calibri" w:hAnsi="Times New Roman" w:cs="Times New Roman"/>
                <w:bCs/>
                <w:color w:val="0000FF"/>
                <w:sz w:val="24"/>
                <w:szCs w:val="24"/>
                <w:u w:val="single"/>
                <w:lang w:val="en-US"/>
              </w:rPr>
              <w:t>bashtel</w:t>
            </w:r>
            <w:proofErr w:type="spellEnd"/>
            <w:r w:rsidRPr="006D5835">
              <w:rPr>
                <w:rFonts w:ascii="Times New Roman" w:eastAsia="Calibri" w:hAnsi="Times New Roman" w:cs="Times New Roman"/>
                <w:bCs/>
                <w:color w:val="0000FF"/>
                <w:sz w:val="24"/>
                <w:szCs w:val="24"/>
                <w:u w:val="single"/>
              </w:rPr>
              <w:t>.</w:t>
            </w:r>
            <w:proofErr w:type="spellStart"/>
            <w:r w:rsidRPr="002D6436">
              <w:rPr>
                <w:rFonts w:ascii="Times New Roman" w:eastAsia="Calibri" w:hAnsi="Times New Roman" w:cs="Times New Roman"/>
                <w:bCs/>
                <w:color w:val="0000FF"/>
                <w:sz w:val="24"/>
                <w:szCs w:val="24"/>
                <w:u w:val="single"/>
                <w:lang w:val="en-US"/>
              </w:rPr>
              <w:t>ru</w:t>
            </w:r>
            <w:proofErr w:type="spellEnd"/>
            <w:r w:rsidRPr="006D5835">
              <w:rPr>
                <w:rFonts w:ascii="Times New Roman" w:eastAsia="Calibri" w:hAnsi="Times New Roman" w:cs="Times New Roman"/>
                <w:iCs/>
                <w:color w:val="000000"/>
                <w:sz w:val="24"/>
                <w:szCs w:val="24"/>
              </w:rPr>
              <w:t xml:space="preserve"> </w:t>
            </w:r>
          </w:p>
          <w:p w:rsidR="002D6436" w:rsidRPr="006D5835" w:rsidRDefault="002D6436" w:rsidP="002D643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734578" w:rsidRPr="00734578" w:rsidTr="00734578">
        <w:trPr>
          <w:trHeight w:val="897"/>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34578" w:rsidRPr="00734578" w:rsidTr="00734578">
        <w:trPr>
          <w:trHeight w:val="1723"/>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iCs/>
                <w:color w:val="000000"/>
                <w:sz w:val="24"/>
                <w:szCs w:val="24"/>
              </w:rPr>
              <w:t>Предмет договора,</w:t>
            </w:r>
            <w:r w:rsidRPr="00734578">
              <w:rPr>
                <w:rFonts w:ascii="Times New Roman" w:eastAsia="Times New Roman" w:hAnsi="Times New Roman" w:cs="Times New Roman"/>
                <w:sz w:val="24"/>
                <w:szCs w:val="24"/>
                <w:lang w:eastAsia="ru-RU"/>
              </w:rPr>
              <w:t xml:space="preserve"> </w:t>
            </w:r>
            <w:r w:rsidRPr="0073457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797075170" w:edGrp="everyone"/>
            <w:r w:rsidRPr="00734578">
              <w:rPr>
                <w:rFonts w:ascii="Times New Roman" w:eastAsia="Calibri" w:hAnsi="Times New Roman" w:cs="Times New Roman"/>
                <w:b/>
                <w:iCs/>
                <w:color w:val="000000"/>
                <w:sz w:val="24"/>
                <w:szCs w:val="24"/>
              </w:rPr>
              <w:t>Лот № 1</w:t>
            </w:r>
          </w:p>
          <w:permEnd w:id="797075170"/>
          <w:p w:rsidR="000C6BA9" w:rsidRPr="000C6BA9"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C6BA9">
              <w:rPr>
                <w:rFonts w:ascii="Times New Roman" w:eastAsia="Calibri" w:hAnsi="Times New Roman" w:cs="Times New Roman"/>
                <w:iCs/>
                <w:color w:val="000000"/>
                <w:sz w:val="24"/>
                <w:szCs w:val="24"/>
              </w:rPr>
              <w:t>Право на заключение следующего</w:t>
            </w:r>
            <w:r w:rsidR="00CA1B5E">
              <w:rPr>
                <w:rFonts w:ascii="Times New Roman" w:eastAsia="Calibri" w:hAnsi="Times New Roman" w:cs="Times New Roman"/>
                <w:iCs/>
                <w:color w:val="000000"/>
                <w:sz w:val="24"/>
                <w:szCs w:val="24"/>
              </w:rPr>
              <w:t xml:space="preserve"> договора</w:t>
            </w:r>
            <w:r w:rsidRPr="000C6BA9">
              <w:rPr>
                <w:rFonts w:ascii="Times New Roman" w:eastAsia="Calibri" w:hAnsi="Times New Roman" w:cs="Times New Roman"/>
                <w:iCs/>
                <w:color w:val="000000"/>
                <w:sz w:val="24"/>
                <w:szCs w:val="24"/>
              </w:rPr>
              <w:t>:</w:t>
            </w:r>
          </w:p>
          <w:p w:rsidR="00734578" w:rsidRDefault="00145110" w:rsidP="000C6BA9">
            <w:pPr>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145110">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sidR="000C6BA9" w:rsidRPr="000C6BA9">
              <w:rPr>
                <w:rFonts w:ascii="Times New Roman" w:eastAsia="Calibri" w:hAnsi="Times New Roman" w:cs="Times New Roman"/>
                <w:iCs/>
                <w:color w:val="000000"/>
                <w:sz w:val="24"/>
                <w:szCs w:val="24"/>
              </w:rPr>
              <w:t>.</w:t>
            </w:r>
          </w:p>
          <w:p w:rsidR="00734578" w:rsidRDefault="00734578" w:rsidP="00734578">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34578" w:rsidRPr="00734578" w:rsidRDefault="00734578" w:rsidP="0073457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3457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3457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734578">
                <w:rPr>
                  <w:rFonts w:ascii="Times New Roman" w:eastAsia="Times New Roman" w:hAnsi="Times New Roman" w:cs="Times New Roman"/>
                  <w:iCs/>
                  <w:color w:val="0000FF"/>
                  <w:sz w:val="24"/>
                  <w:szCs w:val="24"/>
                  <w:u w:val="single"/>
                  <w:lang w:eastAsia="ru-RU"/>
                </w:rPr>
                <w:t>разделе IV «Техническое задание»</w:t>
              </w:r>
            </w:hyperlink>
            <w:r w:rsidRPr="00734578">
              <w:rPr>
                <w:rFonts w:ascii="Times New Roman" w:eastAsia="Times New Roman" w:hAnsi="Times New Roman" w:cs="Times New Roman"/>
                <w:iCs/>
                <w:color w:val="FF0000"/>
                <w:sz w:val="24"/>
                <w:szCs w:val="24"/>
                <w:lang w:eastAsia="ru-RU"/>
              </w:rPr>
              <w:t xml:space="preserve"> </w:t>
            </w:r>
            <w:r w:rsidRPr="00734578">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734578">
                <w:rPr>
                  <w:rFonts w:ascii="Times New Roman" w:eastAsia="Times New Roman" w:hAnsi="Times New Roman" w:cs="Times New Roman"/>
                  <w:iCs/>
                  <w:color w:val="0000FF"/>
                  <w:sz w:val="24"/>
                  <w:szCs w:val="24"/>
                  <w:u w:val="single"/>
                  <w:lang w:eastAsia="ru-RU"/>
                </w:rPr>
                <w:t xml:space="preserve">в разделе </w:t>
              </w:r>
              <w:r w:rsidRPr="00734578">
                <w:rPr>
                  <w:rFonts w:ascii="Times New Roman" w:eastAsia="Times New Roman" w:hAnsi="Times New Roman" w:cs="Times New Roman"/>
                  <w:iCs/>
                  <w:color w:val="0000FF"/>
                  <w:sz w:val="24"/>
                  <w:szCs w:val="24"/>
                  <w:u w:val="single"/>
                  <w:lang w:val="en-US" w:eastAsia="ru-RU"/>
                </w:rPr>
                <w:t>V</w:t>
              </w:r>
              <w:r w:rsidRPr="00734578">
                <w:rPr>
                  <w:rFonts w:ascii="Times New Roman" w:eastAsia="Times New Roman" w:hAnsi="Times New Roman" w:cs="Times New Roman"/>
                  <w:iCs/>
                  <w:color w:val="0000FF"/>
                  <w:sz w:val="24"/>
                  <w:szCs w:val="24"/>
                  <w:u w:val="single"/>
                  <w:lang w:eastAsia="ru-RU"/>
                </w:rPr>
                <w:t xml:space="preserve"> «Проект договора»</w:t>
              </w:r>
            </w:hyperlink>
          </w:p>
        </w:tc>
      </w:tr>
      <w:tr w:rsidR="00734578" w:rsidRPr="00734578" w:rsidTr="00734578">
        <w:trPr>
          <w:trHeight w:val="1700"/>
        </w:trPr>
        <w:tc>
          <w:tcPr>
            <w:tcW w:w="2694" w:type="dxa"/>
            <w:tcBorders>
              <w:top w:val="single" w:sz="4" w:space="0" w:color="auto"/>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734578">
              <w:rPr>
                <w:rFonts w:ascii="Times New Roman" w:eastAsia="Calibri" w:hAnsi="Times New Roman" w:cs="Times New Roman"/>
                <w:iCs/>
                <w:color w:val="000000"/>
                <w:sz w:val="24"/>
                <w:szCs w:val="24"/>
              </w:rPr>
              <w:t xml:space="preserve">   (</w:t>
            </w:r>
            <w:proofErr w:type="gramEnd"/>
            <w:r w:rsidR="008020E2">
              <w:rPr>
                <w:rFonts w:ascii="Times New Roman" w:eastAsia="Calibri" w:hAnsi="Times New Roman" w:cs="Times New Roman"/>
                <w:iCs/>
                <w:color w:val="0000FF"/>
                <w:sz w:val="24"/>
                <w:szCs w:val="24"/>
                <w:u w:val="single"/>
              </w:rPr>
              <w:fldChar w:fldCharType="begin"/>
            </w:r>
            <w:r w:rsidR="008020E2">
              <w:rPr>
                <w:rFonts w:ascii="Times New Roman" w:eastAsia="Calibri" w:hAnsi="Times New Roman" w:cs="Times New Roman"/>
                <w:iCs/>
                <w:color w:val="0000FF"/>
                <w:sz w:val="24"/>
                <w:szCs w:val="24"/>
                <w:u w:val="single"/>
              </w:rPr>
              <w:instrText xml:space="preserve"> HYPERLINK \l "_РАЗДЕЛ_V._Проект" </w:instrText>
            </w:r>
            <w:r w:rsidR="008020E2">
              <w:rPr>
                <w:rFonts w:ascii="Times New Roman" w:eastAsia="Calibri" w:hAnsi="Times New Roman" w:cs="Times New Roman"/>
                <w:iCs/>
                <w:color w:val="0000FF"/>
                <w:sz w:val="24"/>
                <w:szCs w:val="24"/>
                <w:u w:val="single"/>
              </w:rPr>
              <w:fldChar w:fldCharType="separate"/>
            </w:r>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r w:rsidR="008020E2">
              <w:rPr>
                <w:rFonts w:ascii="Times New Roman" w:eastAsia="Calibri" w:hAnsi="Times New Roman" w:cs="Times New Roman"/>
                <w:iCs/>
                <w:color w:val="0000FF"/>
                <w:sz w:val="24"/>
                <w:szCs w:val="24"/>
                <w:u w:val="single"/>
              </w:rPr>
              <w:fldChar w:fldCharType="end"/>
            </w:r>
            <w:r w:rsidRPr="0073457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sz w:val="24"/>
                <w:szCs w:val="24"/>
              </w:rPr>
              <w:t xml:space="preserve">) </w:t>
            </w:r>
            <w:r w:rsidRPr="00734578">
              <w:rPr>
                <w:rFonts w:ascii="Times New Roman" w:eastAsia="Calibri" w:hAnsi="Times New Roman" w:cs="Times New Roman"/>
                <w:iCs/>
                <w:color w:val="000000"/>
                <w:sz w:val="24"/>
                <w:szCs w:val="24"/>
              </w:rPr>
              <w:t>Документации о закупке</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C4783F" w:rsidRPr="00734578" w:rsidRDefault="00C4783F" w:rsidP="00CA1B5E">
            <w:pPr>
              <w:spacing w:after="0" w:line="240" w:lineRule="auto"/>
              <w:rPr>
                <w:rFonts w:ascii="Times New Roman" w:eastAsia="Times New Roman" w:hAnsi="Times New Roman" w:cs="Times New Roman"/>
                <w:sz w:val="24"/>
                <w:szCs w:val="24"/>
                <w:lang w:eastAsia="ru-RU"/>
              </w:rPr>
            </w:pPr>
          </w:p>
        </w:tc>
      </w:tr>
      <w:tr w:rsidR="00734578" w:rsidRPr="00734578" w:rsidTr="0073457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 xml:space="preserve"> </w:t>
            </w:r>
            <w:r w:rsidR="00022488" w:rsidRPr="00022488">
              <w:rPr>
                <w:rFonts w:ascii="Times New Roman" w:eastAsia="Calibri" w:hAnsi="Times New Roman" w:cs="Times New Roman"/>
                <w:iCs/>
                <w:color w:val="000000"/>
                <w:sz w:val="24"/>
                <w:szCs w:val="24"/>
              </w:rPr>
              <w:t>780</w:t>
            </w:r>
            <w:r w:rsidR="00022488">
              <w:rPr>
                <w:rFonts w:ascii="Times New Roman" w:eastAsia="Calibri" w:hAnsi="Times New Roman" w:cs="Times New Roman"/>
                <w:iCs/>
                <w:color w:val="000000"/>
                <w:sz w:val="24"/>
                <w:szCs w:val="24"/>
              </w:rPr>
              <w:t xml:space="preserve"> </w:t>
            </w:r>
            <w:r w:rsidR="00022488" w:rsidRPr="00022488">
              <w:rPr>
                <w:rFonts w:ascii="Times New Roman" w:eastAsia="Calibri" w:hAnsi="Times New Roman" w:cs="Times New Roman"/>
                <w:iCs/>
                <w:color w:val="000000"/>
                <w:sz w:val="24"/>
                <w:szCs w:val="24"/>
              </w:rPr>
              <w:t xml:space="preserve">000 </w:t>
            </w:r>
            <w:r w:rsidRPr="00C4783F">
              <w:rPr>
                <w:rFonts w:ascii="Times New Roman" w:eastAsia="Calibri" w:hAnsi="Times New Roman" w:cs="Times New Roman"/>
                <w:iCs/>
                <w:color w:val="000000"/>
                <w:sz w:val="24"/>
                <w:szCs w:val="24"/>
              </w:rPr>
              <w:t>(</w:t>
            </w:r>
            <w:r w:rsidR="00022488">
              <w:rPr>
                <w:rFonts w:ascii="Times New Roman" w:eastAsia="Calibri" w:hAnsi="Times New Roman" w:cs="Times New Roman"/>
                <w:iCs/>
                <w:color w:val="000000"/>
                <w:sz w:val="24"/>
                <w:szCs w:val="24"/>
              </w:rPr>
              <w:t>Семьсот восемьдесят тысяч</w:t>
            </w:r>
            <w:r w:rsidRPr="00C4783F">
              <w:rPr>
                <w:rFonts w:ascii="Times New Roman" w:eastAsia="Calibri" w:hAnsi="Times New Roman" w:cs="Times New Roman"/>
                <w:iCs/>
                <w:color w:val="000000"/>
                <w:sz w:val="24"/>
                <w:szCs w:val="24"/>
              </w:rPr>
              <w:t>) рублей 00 копе</w:t>
            </w:r>
            <w:r>
              <w:rPr>
                <w:rFonts w:ascii="Times New Roman" w:eastAsia="Calibri" w:hAnsi="Times New Roman" w:cs="Times New Roman"/>
                <w:iCs/>
                <w:color w:val="000000"/>
                <w:sz w:val="24"/>
                <w:szCs w:val="24"/>
              </w:rPr>
              <w:t>е</w:t>
            </w:r>
            <w:r w:rsidRPr="00C4783F">
              <w:rPr>
                <w:rFonts w:ascii="Times New Roman" w:eastAsia="Calibri" w:hAnsi="Times New Roman" w:cs="Times New Roman"/>
                <w:iCs/>
                <w:color w:val="000000"/>
                <w:sz w:val="24"/>
                <w:szCs w:val="24"/>
              </w:rPr>
              <w:t xml:space="preserve">к с учетом НДС (20%),  </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hAnsi="Times New Roman" w:cs="Times New Roman"/>
                <w:iCs/>
                <w:sz w:val="24"/>
                <w:szCs w:val="24"/>
              </w:rPr>
              <w:t xml:space="preserve">В том числе НДС (20%) </w:t>
            </w:r>
            <w:r w:rsidR="00CA1B5E">
              <w:rPr>
                <w:rFonts w:ascii="Times New Roman" w:hAnsi="Times New Roman" w:cs="Times New Roman"/>
                <w:iCs/>
                <w:sz w:val="24"/>
                <w:szCs w:val="24"/>
              </w:rPr>
              <w:t>1</w:t>
            </w:r>
            <w:r w:rsidR="00022488">
              <w:rPr>
                <w:rFonts w:ascii="Times New Roman" w:hAnsi="Times New Roman" w:cs="Times New Roman"/>
                <w:iCs/>
                <w:sz w:val="24"/>
                <w:szCs w:val="24"/>
              </w:rPr>
              <w:t>3</w:t>
            </w:r>
            <w:r w:rsidRPr="00C4783F">
              <w:rPr>
                <w:rFonts w:ascii="Times New Roman" w:eastAsia="Calibri" w:hAnsi="Times New Roman" w:cs="Times New Roman"/>
                <w:iCs/>
                <w:sz w:val="24"/>
                <w:szCs w:val="24"/>
              </w:rPr>
              <w:t>0 000 (</w:t>
            </w:r>
            <w:r w:rsidR="00022488">
              <w:rPr>
                <w:rFonts w:ascii="Times New Roman" w:eastAsia="Calibri" w:hAnsi="Times New Roman" w:cs="Times New Roman"/>
                <w:iCs/>
                <w:sz w:val="24"/>
                <w:szCs w:val="24"/>
              </w:rPr>
              <w:t xml:space="preserve">Сто тридцать </w:t>
            </w:r>
            <w:r>
              <w:rPr>
                <w:rFonts w:ascii="Times New Roman" w:eastAsia="Calibri" w:hAnsi="Times New Roman" w:cs="Times New Roman"/>
                <w:iCs/>
                <w:sz w:val="24"/>
                <w:szCs w:val="24"/>
              </w:rPr>
              <w:t>тысяч</w:t>
            </w:r>
            <w:r w:rsidRPr="00C4783F">
              <w:rPr>
                <w:rFonts w:ascii="Times New Roman" w:eastAsia="Calibri" w:hAnsi="Times New Roman" w:cs="Times New Roman"/>
                <w:iCs/>
                <w:sz w:val="24"/>
                <w:szCs w:val="24"/>
              </w:rPr>
              <w:t>) рублей 00 копеек,</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10"/>
                <w:szCs w:val="10"/>
              </w:rPr>
            </w:pPr>
          </w:p>
          <w:p w:rsidR="00C4783F" w:rsidRPr="00C4783F" w:rsidRDefault="00022488" w:rsidP="00C4783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6</w:t>
            </w:r>
            <w:r w:rsidR="00A9317B">
              <w:rPr>
                <w:rFonts w:ascii="Times New Roman" w:eastAsia="Calibri" w:hAnsi="Times New Roman" w:cs="Times New Roman"/>
                <w:iCs/>
                <w:sz w:val="24"/>
                <w:szCs w:val="24"/>
              </w:rPr>
              <w:t>5</w:t>
            </w:r>
            <w:r w:rsidR="00C4783F" w:rsidRPr="00C4783F">
              <w:rPr>
                <w:rFonts w:ascii="Times New Roman" w:eastAsia="Calibri" w:hAnsi="Times New Roman" w:cs="Times New Roman"/>
                <w:iCs/>
                <w:sz w:val="24"/>
                <w:szCs w:val="24"/>
              </w:rPr>
              <w:t>0 000 (</w:t>
            </w:r>
            <w:r>
              <w:rPr>
                <w:rFonts w:ascii="Times New Roman" w:eastAsia="Calibri" w:hAnsi="Times New Roman" w:cs="Times New Roman"/>
                <w:iCs/>
                <w:sz w:val="24"/>
                <w:szCs w:val="24"/>
              </w:rPr>
              <w:t>Шестьсот пятьдесят тысяч</w:t>
            </w:r>
            <w:r w:rsidR="00C4783F" w:rsidRPr="00C4783F">
              <w:rPr>
                <w:rFonts w:ascii="Times New Roman" w:eastAsia="Calibri" w:hAnsi="Times New Roman" w:cs="Times New Roman"/>
                <w:iCs/>
                <w:sz w:val="24"/>
                <w:szCs w:val="24"/>
              </w:rPr>
              <w:t>) рублей 00 копеек, без учета НДС.</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eastAsia="Calibri" w:hAnsi="Times New Roman" w:cs="Times New Roman"/>
                <w:iCs/>
                <w:sz w:val="24"/>
                <w:szCs w:val="24"/>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734578" w:rsidRPr="00734578" w:rsidTr="00734578">
        <w:tc>
          <w:tcPr>
            <w:tcW w:w="2694" w:type="dxa"/>
            <w:tcBorders>
              <w:top w:val="single" w:sz="4" w:space="0" w:color="auto"/>
            </w:tcBorders>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0A6545"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734578">
              <w:rPr>
                <w:rFonts w:ascii="Times New Roman" w:eastAsia="Calibri" w:hAnsi="Times New Roman" w:cs="Times New Roman"/>
                <w:iCs/>
                <w:color w:val="000000"/>
                <w:sz w:val="24"/>
                <w:szCs w:val="24"/>
              </w:rPr>
              <w:t xml:space="preserve">площадки:   </w:t>
            </w:r>
            <w:proofErr w:type="gramEnd"/>
            <w:r w:rsidRPr="00734578">
              <w:rPr>
                <w:rFonts w:ascii="Times New Roman" w:eastAsia="Calibri" w:hAnsi="Times New Roman" w:cs="Times New Roman"/>
                <w:iCs/>
                <w:color w:val="000000"/>
                <w:sz w:val="24"/>
                <w:szCs w:val="24"/>
              </w:rPr>
              <w:t xml:space="preserve">                   </w:t>
            </w:r>
            <w:permStart w:id="894194447" w:edGrp="everyone"/>
            <w:r w:rsidRPr="00734578">
              <w:rPr>
                <w:rFonts w:ascii="Times New Roman" w:eastAsia="Calibri" w:hAnsi="Times New Roman" w:cs="Times New Roman"/>
                <w:iCs/>
                <w:color w:val="000000"/>
                <w:sz w:val="24"/>
                <w:szCs w:val="24"/>
              </w:rPr>
              <w:t xml:space="preserve"> </w:t>
            </w:r>
            <w:r w:rsidR="000A6545" w:rsidRPr="000A6545">
              <w:rPr>
                <w:rFonts w:ascii="Times New Roman" w:eastAsia="Calibri" w:hAnsi="Times New Roman" w:cs="Times New Roman"/>
                <w:iCs/>
                <w:color w:val="000000"/>
                <w:sz w:val="24"/>
                <w:szCs w:val="24"/>
              </w:rPr>
              <w:t>АО «ЕЭТП»</w:t>
            </w:r>
            <w:r w:rsidR="000A6545">
              <w:rPr>
                <w:rFonts w:ascii="Times New Roman" w:eastAsia="Calibri" w:hAnsi="Times New Roman" w:cs="Times New Roman"/>
                <w:iCs/>
                <w:color w:val="000000"/>
                <w:sz w:val="24"/>
                <w:szCs w:val="24"/>
              </w:rPr>
              <w:t>.</w:t>
            </w:r>
          </w:p>
          <w:p w:rsidR="00734578" w:rsidRPr="00734578" w:rsidRDefault="000A6545"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0A6545">
              <w:rPr>
                <w:rFonts w:ascii="Times New Roman" w:eastAsia="Calibri" w:hAnsi="Times New Roman" w:cs="Times New Roman"/>
                <w:iCs/>
                <w:color w:val="000000"/>
                <w:sz w:val="24"/>
                <w:szCs w:val="24"/>
              </w:rPr>
              <w:t xml:space="preserve"> </w:t>
            </w:r>
          </w:p>
          <w:p w:rsidR="00C4783F" w:rsidRPr="00C4783F" w:rsidRDefault="00734578" w:rsidP="00C4783F">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Calibri" w:hAnsi="Times New Roman" w:cs="Times New Roman"/>
                <w:iCs/>
                <w:color w:val="000000"/>
                <w:sz w:val="24"/>
                <w:szCs w:val="24"/>
              </w:rPr>
              <w:t xml:space="preserve">Сайт Электронной торговой площадки: </w:t>
            </w:r>
            <w:hyperlink r:id="rId15" w:history="1">
              <w:r w:rsidR="00C4783F" w:rsidRPr="00C4783F">
                <w:rPr>
                  <w:rFonts w:ascii="Times New Roman" w:eastAsia="Times New Roman" w:hAnsi="Times New Roman" w:cs="Times New Roman"/>
                  <w:color w:val="0000FF"/>
                  <w:sz w:val="24"/>
                  <w:szCs w:val="24"/>
                  <w:u w:val="single"/>
                  <w:lang w:eastAsia="ru-RU"/>
                </w:rPr>
                <w:t>www.roseltorg.ru</w:t>
              </w:r>
            </w:hyperlink>
            <w:r w:rsidR="00C4783F" w:rsidRPr="00C4783F">
              <w:rPr>
                <w:rFonts w:ascii="Times New Roman" w:eastAsia="Times New Roman" w:hAnsi="Times New Roman" w:cs="Times New Roman"/>
                <w:color w:val="0000FF"/>
                <w:sz w:val="24"/>
                <w:szCs w:val="24"/>
                <w:u w:val="single"/>
                <w:lang w:eastAsia="ru-RU"/>
              </w:rPr>
              <w:t>.</w:t>
            </w:r>
          </w:p>
          <w:permEnd w:id="894194447"/>
          <w:p w:rsidR="000A6545" w:rsidRDefault="000A6545" w:rsidP="00734578">
            <w:pPr>
              <w:suppressAutoHyphens/>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733767530" w:edGrp="everyone"/>
          <w:p w:rsidR="00734578" w:rsidRPr="00734578" w:rsidRDefault="004B1BF2" w:rsidP="00022488">
            <w:pPr>
              <w:autoSpaceDE w:val="0"/>
              <w:autoSpaceDN w:val="0"/>
              <w:adjustRightInd w:val="0"/>
              <w:spacing w:after="0" w:line="240" w:lineRule="auto"/>
              <w:jc w:val="both"/>
              <w:rPr>
                <w:rFonts w:ascii="Times New Roman" w:eastAsia="Calibri" w:hAnsi="Times New Roman" w:cs="Times New Roman"/>
                <w:i/>
                <w:iCs/>
                <w:color w:val="FF0000"/>
                <w:sz w:val="24"/>
                <w:szCs w:val="24"/>
              </w:rPr>
            </w:pPr>
            <w:sdt>
              <w:sdtPr>
                <w:rPr>
                  <w:rFonts w:ascii="Times New Roman" w:eastAsia="Calibri" w:hAnsi="Times New Roman" w:cs="Times New Roman"/>
                  <w:color w:val="000000"/>
                  <w:sz w:val="24"/>
                  <w:szCs w:val="24"/>
                </w:rPr>
                <w:id w:val="-1578978220"/>
                <w:placeholder>
                  <w:docPart w:val="69B98A9767CF4C51B263064BCC20DC30"/>
                </w:placeholder>
                <w:date w:fullDate="2019-09-16T00:00:00Z">
                  <w:dateFormat w:val="«dd» MMMM yyyy 'года'"/>
                  <w:lid w:val="ru-RU"/>
                  <w:storeMappedDataAs w:val="dateTime"/>
                  <w:calendar w:val="gregorian"/>
                </w:date>
              </w:sdtPr>
              <w:sdtEndPr/>
              <w:sdtContent>
                <w:r w:rsidR="00134F2D">
                  <w:rPr>
                    <w:rFonts w:ascii="Times New Roman" w:eastAsia="Calibri" w:hAnsi="Times New Roman" w:cs="Times New Roman"/>
                    <w:color w:val="000000"/>
                    <w:sz w:val="24"/>
                    <w:szCs w:val="24"/>
                  </w:rPr>
                  <w:t>«16» сентября 2019 года</w:t>
                </w:r>
              </w:sdtContent>
            </w:sdt>
            <w:r w:rsidR="00734578" w:rsidRPr="00734578">
              <w:rPr>
                <w:rFonts w:ascii="Times New Roman" w:eastAsia="Calibri" w:hAnsi="Times New Roman" w:cs="Times New Roman"/>
                <w:color w:val="000000"/>
                <w:sz w:val="24"/>
                <w:szCs w:val="24"/>
              </w:rPr>
              <w:t xml:space="preserve"> </w:t>
            </w:r>
            <w:r w:rsidR="000A6545">
              <w:rPr>
                <w:rFonts w:ascii="Times New Roman" w:eastAsia="Calibri" w:hAnsi="Times New Roman" w:cs="Times New Roman"/>
                <w:color w:val="000000"/>
                <w:sz w:val="24"/>
                <w:szCs w:val="24"/>
              </w:rPr>
              <w:t>12</w:t>
            </w:r>
            <w:r w:rsidR="00734578" w:rsidRPr="00734578">
              <w:rPr>
                <w:rFonts w:ascii="Times New Roman" w:eastAsia="Calibri" w:hAnsi="Times New Roman" w:cs="Times New Roman"/>
                <w:color w:val="000000"/>
                <w:sz w:val="24"/>
                <w:szCs w:val="24"/>
              </w:rPr>
              <w:t>:</w:t>
            </w:r>
            <w:r w:rsidR="000A6545">
              <w:rPr>
                <w:rFonts w:ascii="Times New Roman" w:eastAsia="Calibri" w:hAnsi="Times New Roman" w:cs="Times New Roman"/>
                <w:color w:val="000000"/>
                <w:sz w:val="24"/>
                <w:szCs w:val="24"/>
              </w:rPr>
              <w:t>00</w:t>
            </w:r>
            <w:r w:rsidR="00734578" w:rsidRPr="00734578">
              <w:rPr>
                <w:rFonts w:ascii="Times New Roman" w:eastAsia="Calibri" w:hAnsi="Times New Roman" w:cs="Times New Roman"/>
                <w:color w:val="000000"/>
                <w:sz w:val="24"/>
                <w:szCs w:val="24"/>
              </w:rPr>
              <w:t>:</w:t>
            </w:r>
            <w:r w:rsidR="000A6545">
              <w:rPr>
                <w:rFonts w:ascii="Times New Roman" w:eastAsia="Calibri" w:hAnsi="Times New Roman" w:cs="Times New Roman"/>
                <w:color w:val="000000"/>
                <w:sz w:val="24"/>
                <w:szCs w:val="24"/>
              </w:rPr>
              <w:t>00</w:t>
            </w:r>
            <w:r w:rsidR="00734578" w:rsidRPr="00734578">
              <w:rPr>
                <w:rFonts w:ascii="Times New Roman" w:eastAsia="Calibri" w:hAnsi="Times New Roman" w:cs="Times New Roman"/>
                <w:color w:val="000000"/>
                <w:sz w:val="24"/>
                <w:szCs w:val="24"/>
              </w:rPr>
              <w:t xml:space="preserve"> (время московское)</w:t>
            </w:r>
            <w:permEnd w:id="733767530"/>
          </w:p>
        </w:tc>
      </w:tr>
      <w:tr w:rsidR="00734578" w:rsidRPr="00734578" w:rsidTr="00734578">
        <w:tc>
          <w:tcPr>
            <w:tcW w:w="2694" w:type="dxa"/>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734578" w:rsidRPr="00734578" w:rsidRDefault="00734578" w:rsidP="0073457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734578">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rsidR="00734578" w:rsidRDefault="00734578" w:rsidP="0073457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ermStart w:id="545065047" w:edGrp="everyone"/>
            <w:r w:rsidRPr="00734578">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69B98A9767CF4C51B263064BCC20DC30"/>
                </w:placeholder>
                <w:date w:fullDate="2019-09-16T00:00:00Z">
                  <w:dateFormat w:val="«dd» MMMM yyyy 'года'"/>
                  <w:lid w:val="ru-RU"/>
                  <w:storeMappedDataAs w:val="dateTime"/>
                  <w:calendar w:val="gregorian"/>
                </w:date>
              </w:sdtPr>
              <w:sdtEndPr/>
              <w:sdtContent>
                <w:r w:rsidR="00134F2D">
                  <w:rPr>
                    <w:rFonts w:ascii="Times New Roman" w:eastAsia="Times New Roman" w:hAnsi="Times New Roman" w:cs="Times New Roman"/>
                    <w:iCs/>
                    <w:color w:val="000000"/>
                    <w:sz w:val="24"/>
                    <w:szCs w:val="24"/>
                    <w:lang w:eastAsia="ru-RU"/>
                  </w:rPr>
                  <w:t>«16» сентября 2019 года</w:t>
                </w:r>
              </w:sdtContent>
            </w:sdt>
            <w:r w:rsidRPr="00734578">
              <w:rPr>
                <w:rFonts w:ascii="Times New Roman" w:eastAsia="Times New Roman" w:hAnsi="Times New Roman" w:cs="Times New Roman"/>
                <w:iCs/>
                <w:color w:val="000000"/>
                <w:sz w:val="24"/>
                <w:szCs w:val="24"/>
                <w:lang w:eastAsia="ru-RU"/>
              </w:rPr>
              <w:t xml:space="preserve"> </w:t>
            </w:r>
            <w:r w:rsidR="000A6545">
              <w:rPr>
                <w:rFonts w:ascii="Times New Roman" w:eastAsia="Times New Roman" w:hAnsi="Times New Roman" w:cs="Times New Roman"/>
                <w:iCs/>
                <w:color w:val="000000"/>
                <w:sz w:val="24"/>
                <w:szCs w:val="24"/>
                <w:lang w:eastAsia="ru-RU"/>
              </w:rPr>
              <w:t>12</w:t>
            </w:r>
            <w:r w:rsidRPr="00734578">
              <w:rPr>
                <w:rFonts w:ascii="Times New Roman" w:eastAsia="Times New Roman" w:hAnsi="Times New Roman" w:cs="Times New Roman"/>
                <w:iCs/>
                <w:color w:val="000000"/>
                <w:sz w:val="24"/>
                <w:szCs w:val="24"/>
                <w:lang w:eastAsia="ru-RU"/>
              </w:rPr>
              <w:t>:</w:t>
            </w:r>
            <w:r w:rsidR="000A6545">
              <w:rPr>
                <w:rFonts w:ascii="Times New Roman" w:eastAsia="Times New Roman" w:hAnsi="Times New Roman" w:cs="Times New Roman"/>
                <w:iCs/>
                <w:color w:val="000000"/>
                <w:sz w:val="24"/>
                <w:szCs w:val="24"/>
                <w:lang w:eastAsia="ru-RU"/>
              </w:rPr>
              <w:t>00</w:t>
            </w:r>
            <w:r w:rsidRPr="00734578">
              <w:rPr>
                <w:rFonts w:ascii="Times New Roman" w:eastAsia="Times New Roman" w:hAnsi="Times New Roman" w:cs="Times New Roman"/>
                <w:iCs/>
                <w:color w:val="000000"/>
                <w:sz w:val="24"/>
                <w:szCs w:val="24"/>
                <w:lang w:eastAsia="ru-RU"/>
              </w:rPr>
              <w:t xml:space="preserve"> (время московское</w:t>
            </w:r>
          </w:p>
          <w:p w:rsidR="000A6545" w:rsidRPr="00734578" w:rsidRDefault="000A6545" w:rsidP="00734578">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направления вторых частей Заявок:</w:t>
            </w:r>
          </w:p>
          <w:p w:rsidR="00734578" w:rsidRPr="00734578" w:rsidRDefault="004B1BF2" w:rsidP="000272AA">
            <w:pPr>
              <w:spacing w:after="0" w:line="240" w:lineRule="auto"/>
              <w:rPr>
                <w:rFonts w:ascii="Times New Roman" w:eastAsia="Times New Roman" w:hAnsi="Times New Roman" w:cs="Times New Roman"/>
                <w:iCs/>
                <w:sz w:val="24"/>
                <w:szCs w:val="24"/>
                <w:lang w:eastAsia="ru-RU"/>
              </w:rPr>
            </w:pPr>
            <w:sdt>
              <w:sdtPr>
                <w:rPr>
                  <w:rFonts w:ascii="Times New Roman" w:eastAsia="Times New Roman" w:hAnsi="Times New Roman" w:cs="Times New Roman"/>
                  <w:sz w:val="24"/>
                  <w:szCs w:val="24"/>
                  <w:lang w:eastAsia="ru-RU"/>
                </w:rPr>
                <w:id w:val="1677764829"/>
                <w:placeholder>
                  <w:docPart w:val="69B98A9767CF4C51B263064BCC20DC30"/>
                </w:placeholder>
                <w:date w:fullDate="2019-09-21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«21» сентября 2019 года</w:t>
                </w:r>
              </w:sdtContent>
            </w:sdt>
            <w:r w:rsidR="00734578" w:rsidRPr="00734578">
              <w:rPr>
                <w:rFonts w:ascii="Times New Roman" w:eastAsia="Times New Roman" w:hAnsi="Times New Roman" w:cs="Times New Roman"/>
                <w:sz w:val="24"/>
                <w:szCs w:val="24"/>
                <w:lang w:eastAsia="ru-RU"/>
              </w:rPr>
              <w:t xml:space="preserve"> </w:t>
            </w:r>
            <w:r w:rsidR="000A6545">
              <w:rPr>
                <w:rFonts w:ascii="Times New Roman" w:eastAsia="Times New Roman" w:hAnsi="Times New Roman" w:cs="Times New Roman"/>
                <w:sz w:val="24"/>
                <w:szCs w:val="24"/>
                <w:lang w:eastAsia="ru-RU"/>
              </w:rPr>
              <w:t>08</w:t>
            </w:r>
            <w:r w:rsidR="00734578" w:rsidRPr="00734578">
              <w:rPr>
                <w:rFonts w:ascii="Times New Roman" w:eastAsia="Times New Roman" w:hAnsi="Times New Roman" w:cs="Times New Roman"/>
                <w:sz w:val="24"/>
                <w:szCs w:val="24"/>
                <w:lang w:eastAsia="ru-RU"/>
              </w:rPr>
              <w:t>:</w:t>
            </w:r>
            <w:r w:rsidR="000A6545">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0A6545">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ermEnd w:id="545065047"/>
          </w:p>
        </w:tc>
      </w:tr>
      <w:tr w:rsidR="00734578" w:rsidRPr="00734578" w:rsidTr="00734578">
        <w:tc>
          <w:tcPr>
            <w:tcW w:w="2694" w:type="dxa"/>
            <w:shd w:val="clear" w:color="auto" w:fill="F2F2F2"/>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permStart w:id="1584205269" w:edGrp="everyone"/>
            <w:r w:rsidRPr="00734578">
              <w:rPr>
                <w:rFonts w:ascii="Times New Roman" w:eastAsia="Times New Roman" w:hAnsi="Times New Roman" w:cs="Times New Roman"/>
                <w:b/>
                <w:sz w:val="24"/>
                <w:szCs w:val="24"/>
                <w:lang w:eastAsia="ru-RU"/>
              </w:rPr>
              <w:t>Подача дополнительных ценовых предложений</w:t>
            </w:r>
            <w:permEnd w:id="1584205269"/>
          </w:p>
        </w:tc>
        <w:tc>
          <w:tcPr>
            <w:tcW w:w="8080"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ermStart w:id="573388493" w:edGrp="everyone"/>
            <w:r w:rsidRPr="00734578">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A071DB" w:rsidRPr="00205DCB" w:rsidRDefault="004B1BF2" w:rsidP="00A071D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922512"/>
                <w:placeholder>
                  <w:docPart w:val="69B98A9767CF4C51B263064BCC20DC30"/>
                </w:placeholder>
                <w:date w:fullDate="2019-09-20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«20» сентября 2019 года</w:t>
                </w:r>
              </w:sdtContent>
            </w:sdt>
            <w:r w:rsidR="00A071DB">
              <w:rPr>
                <w:rFonts w:ascii="Times New Roman" w:eastAsia="Times New Roman" w:hAnsi="Times New Roman" w:cs="Times New Roman"/>
                <w:sz w:val="24"/>
                <w:szCs w:val="24"/>
                <w:lang w:eastAsia="ru-RU"/>
              </w:rPr>
              <w:t xml:space="preserve">, </w:t>
            </w:r>
            <w:r w:rsidR="00A071DB" w:rsidRPr="00205DCB">
              <w:rPr>
                <w:rFonts w:ascii="Times New Roman" w:eastAsia="Times New Roman" w:hAnsi="Times New Roman" w:cs="Times New Roman"/>
                <w:sz w:val="24"/>
                <w:szCs w:val="24"/>
                <w:lang w:eastAsia="ru-RU"/>
              </w:rPr>
              <w:t>время</w:t>
            </w:r>
            <w:r w:rsidR="00A071DB">
              <w:rPr>
                <w:rFonts w:ascii="Times New Roman" w:eastAsia="Times New Roman" w:hAnsi="Times New Roman" w:cs="Times New Roman"/>
                <w:sz w:val="24"/>
                <w:szCs w:val="24"/>
                <w:lang w:eastAsia="ru-RU"/>
              </w:rPr>
              <w:t xml:space="preserve"> начала подачи устанавливается на ЭТП автоматически</w:t>
            </w:r>
            <w:r w:rsidR="00A071DB" w:rsidRPr="00205DCB">
              <w:rPr>
                <w:rFonts w:ascii="Times New Roman" w:eastAsia="Times New Roman" w:hAnsi="Times New Roman" w:cs="Times New Roman"/>
                <w:sz w:val="24"/>
                <w:szCs w:val="24"/>
                <w:lang w:eastAsia="ru-RU"/>
              </w:rPr>
              <w:t xml:space="preserve"> (время московское)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ermEnd w:id="573388493"/>
          </w:p>
        </w:tc>
      </w:tr>
      <w:tr w:rsidR="00734578" w:rsidRPr="00734578" w:rsidTr="00734578">
        <w:trPr>
          <w:trHeight w:val="566"/>
        </w:trPr>
        <w:tc>
          <w:tcPr>
            <w:tcW w:w="2694" w:type="dxa"/>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первых частей Заявок</w:t>
            </w:r>
            <w:r w:rsidRPr="00734578">
              <w:rPr>
                <w:rFonts w:ascii="Times New Roman" w:eastAsia="Times New Roman" w:hAnsi="Times New Roman" w:cs="Times New Roman"/>
                <w:sz w:val="24"/>
                <w:szCs w:val="24"/>
                <w:lang w:eastAsia="ru-RU"/>
              </w:rPr>
              <w:t xml:space="preserve">: </w:t>
            </w:r>
            <w:permStart w:id="652693610" w:edGrp="everyone"/>
            <w:sdt>
              <w:sdtPr>
                <w:rPr>
                  <w:rFonts w:ascii="Times New Roman" w:eastAsia="Times New Roman" w:hAnsi="Times New Roman" w:cs="Times New Roman"/>
                  <w:sz w:val="24"/>
                  <w:szCs w:val="24"/>
                  <w:lang w:eastAsia="ru-RU"/>
                </w:rPr>
                <w:id w:val="1777587792"/>
                <w:placeholder>
                  <w:docPart w:val="69B98A9767CF4C51B263064BCC20DC30"/>
                </w:placeholder>
                <w:date w:fullDate="2019-09-19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«19» сентября 2019 года</w:t>
                </w:r>
              </w:sdtContent>
            </w:sdt>
            <w:permEnd w:id="652693610"/>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вторых частей Заявок</w:t>
            </w:r>
            <w:r w:rsidRPr="00734578">
              <w:rPr>
                <w:rFonts w:ascii="Times New Roman" w:eastAsia="Times New Roman" w:hAnsi="Times New Roman" w:cs="Times New Roman"/>
                <w:sz w:val="24"/>
                <w:szCs w:val="24"/>
                <w:lang w:eastAsia="ru-RU"/>
              </w:rPr>
              <w:t xml:space="preserve">: </w:t>
            </w:r>
            <w:permStart w:id="114170694" w:edGrp="everyone"/>
            <w:sdt>
              <w:sdtPr>
                <w:rPr>
                  <w:rFonts w:ascii="Times New Roman" w:eastAsia="Times New Roman" w:hAnsi="Times New Roman" w:cs="Times New Roman"/>
                  <w:sz w:val="24"/>
                  <w:szCs w:val="24"/>
                  <w:lang w:eastAsia="ru-RU"/>
                </w:rPr>
                <w:id w:val="378590712"/>
                <w:placeholder>
                  <w:docPart w:val="69B98A9767CF4C51B263064BCC20DC30"/>
                </w:placeholder>
                <w:date w:fullDate="2019-09-25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«25» сентября 2019 года</w:t>
                </w:r>
              </w:sdtContent>
            </w:sdt>
            <w:r w:rsidRPr="00734578">
              <w:rPr>
                <w:rFonts w:ascii="Times New Roman" w:eastAsia="Times New Roman" w:hAnsi="Times New Roman" w:cs="Times New Roman"/>
                <w:sz w:val="24"/>
                <w:szCs w:val="24"/>
                <w:lang w:eastAsia="ru-RU"/>
              </w:rPr>
              <w:t xml:space="preserve"> </w:t>
            </w:r>
            <w:permEnd w:id="114170694"/>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Подведение итогов закупки</w:t>
            </w:r>
            <w:r w:rsidRPr="00734578">
              <w:rPr>
                <w:rFonts w:ascii="Times New Roman" w:eastAsia="Times New Roman" w:hAnsi="Times New Roman" w:cs="Times New Roman"/>
                <w:sz w:val="24"/>
                <w:szCs w:val="24"/>
                <w:lang w:eastAsia="ru-RU"/>
              </w:rPr>
              <w:t xml:space="preserve">: </w:t>
            </w:r>
            <w:permStart w:id="1092963704" w:edGrp="everyone"/>
            <w:sdt>
              <w:sdtPr>
                <w:rPr>
                  <w:rFonts w:ascii="Times New Roman" w:eastAsia="Times New Roman" w:hAnsi="Times New Roman" w:cs="Times New Roman"/>
                  <w:sz w:val="24"/>
                  <w:szCs w:val="24"/>
                  <w:lang w:eastAsia="ru-RU"/>
                </w:rPr>
                <w:id w:val="-289217572"/>
                <w:placeholder>
                  <w:docPart w:val="69B98A9767CF4C51B263064BCC20DC30"/>
                </w:placeholder>
                <w:date w:fullDate="2019-09-26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«26» сентября 2019 года</w:t>
                </w:r>
              </w:sdtContent>
            </w:sdt>
          </w:p>
          <w:permEnd w:id="1092963704"/>
          <w:p w:rsidR="00734FFB" w:rsidRDefault="00734FFB" w:rsidP="00734578">
            <w:pPr>
              <w:autoSpaceDE w:val="0"/>
              <w:autoSpaceDN w:val="0"/>
              <w:adjustRightInd w:val="0"/>
              <w:spacing w:after="0" w:line="240" w:lineRule="auto"/>
              <w:jc w:val="both"/>
              <w:rPr>
                <w:rFonts w:ascii="Times New Roman" w:eastAsia="Calibri" w:hAnsi="Times New Roman" w:cs="Times New Roman"/>
                <w:color w:val="000000"/>
                <w:sz w:val="24"/>
                <w:szCs w:val="24"/>
              </w:rPr>
            </w:pPr>
          </w:p>
          <w:p w:rsidR="00734FFB" w:rsidRPr="00734FFB" w:rsidRDefault="00734578" w:rsidP="00734FFB">
            <w:pPr>
              <w:autoSpaceDE w:val="0"/>
              <w:autoSpaceDN w:val="0"/>
              <w:adjustRightInd w:val="0"/>
              <w:spacing w:after="0" w:line="240" w:lineRule="auto"/>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 xml:space="preserve">Указанные этапы </w:t>
            </w:r>
            <w:r w:rsidRPr="00734578">
              <w:rPr>
                <w:rFonts w:ascii="Times New Roman" w:eastAsia="Calibri" w:hAnsi="Times New Roman" w:cs="Times New Roman"/>
                <w:bCs/>
                <w:color w:val="000000"/>
                <w:sz w:val="24"/>
                <w:szCs w:val="24"/>
              </w:rPr>
              <w:t>Открытого конкурса</w:t>
            </w:r>
            <w:r w:rsidRPr="00734578">
              <w:rPr>
                <w:rFonts w:ascii="Times New Roman" w:eastAsia="Calibri" w:hAnsi="Times New Roman" w:cs="Times New Roman"/>
                <w:color w:val="000000"/>
                <w:sz w:val="24"/>
                <w:szCs w:val="24"/>
              </w:rPr>
              <w:t xml:space="preserve"> проводятся по адресу Заказчика: </w:t>
            </w:r>
            <w:r w:rsidR="00734FFB" w:rsidRPr="00734FFB">
              <w:rPr>
                <w:rFonts w:ascii="Times New Roman" w:eastAsia="Calibri" w:hAnsi="Times New Roman" w:cs="Times New Roman"/>
                <w:color w:val="000000"/>
                <w:sz w:val="24"/>
                <w:szCs w:val="24"/>
              </w:rPr>
              <w:t>450077, Республика Башкортостан, г. Уфа, ул. Ленина, д. 30.</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734578">
              <w:rPr>
                <w:rFonts w:ascii="Times New Roman" w:eastAsia="Calibri" w:hAnsi="Times New Roman" w:cs="Times New Roman"/>
                <w:iCs/>
                <w:color w:val="000000"/>
                <w:sz w:val="24"/>
                <w:szCs w:val="24"/>
              </w:rPr>
              <w:t>.</w:t>
            </w:r>
          </w:p>
        </w:tc>
      </w:tr>
      <w:tr w:rsidR="00734578" w:rsidRPr="00734578" w:rsidTr="00734578">
        <w:tc>
          <w:tcPr>
            <w:tcW w:w="2694" w:type="dxa"/>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734578">
              <w:rPr>
                <w:rFonts w:ascii="Times New Roman" w:eastAsia="Calibri" w:hAnsi="Times New Roman" w:cs="Times New Roman"/>
                <w:color w:val="000000"/>
                <w:sz w:val="26"/>
                <w:szCs w:val="26"/>
              </w:rPr>
              <w:t xml:space="preserve"> законодательством.</w:t>
            </w:r>
          </w:p>
        </w:tc>
      </w:tr>
      <w:tr w:rsidR="00734578" w:rsidRPr="00734578" w:rsidTr="00734578">
        <w:tc>
          <w:tcPr>
            <w:tcW w:w="10774" w:type="dxa"/>
            <w:gridSpan w:val="2"/>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110EE6" w:rsidRPr="00110EE6" w:rsidRDefault="00110EE6" w:rsidP="00110EE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110EE6">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6" w:history="1">
              <w:r w:rsidRPr="00110EE6">
                <w:rPr>
                  <w:rFonts w:ascii="Times New Roman" w:eastAsia="Calibri" w:hAnsi="Times New Roman" w:cs="Times New Roman"/>
                  <w:color w:val="0000FF"/>
                  <w:sz w:val="24"/>
                  <w:szCs w:val="26"/>
                  <w:u w:val="single"/>
                </w:rPr>
                <w:t>www.zakupki.gov.ru</w:t>
              </w:r>
            </w:hyperlink>
            <w:r w:rsidRPr="00110EE6">
              <w:rPr>
                <w:rFonts w:ascii="Times New Roman" w:eastAsia="Calibri" w:hAnsi="Times New Roman" w:cs="Times New Roman"/>
                <w:bCs/>
                <w:color w:val="000000"/>
                <w:sz w:val="24"/>
                <w:szCs w:val="24"/>
              </w:rPr>
              <w:t>, на официальном сайте</w:t>
            </w:r>
            <w:r w:rsidRPr="00110EE6">
              <w:rPr>
                <w:rFonts w:ascii="Times New Roman" w:eastAsia="Times New Roman" w:hAnsi="Times New Roman" w:cs="Times New Roman"/>
                <w:bCs/>
                <w:sz w:val="24"/>
                <w:szCs w:val="24"/>
                <w:lang w:eastAsia="ru-RU"/>
              </w:rPr>
              <w:t xml:space="preserve"> ПАО «Башинформсвязь» по адресу: </w:t>
            </w:r>
            <w:hyperlink r:id="rId17" w:history="1">
              <w:r w:rsidRPr="00110EE6">
                <w:rPr>
                  <w:rFonts w:ascii="Times New Roman" w:eastAsia="Times New Roman" w:hAnsi="Times New Roman" w:cs="Times New Roman"/>
                  <w:bCs/>
                  <w:iCs/>
                  <w:color w:val="0000FF"/>
                  <w:sz w:val="24"/>
                  <w:szCs w:val="24"/>
                  <w:u w:val="single"/>
                  <w:lang w:eastAsia="ru-RU"/>
                </w:rPr>
                <w:t>www.</w:t>
              </w:r>
              <w:r w:rsidRPr="00110EE6">
                <w:rPr>
                  <w:rFonts w:ascii="Times New Roman" w:eastAsia="Times New Roman" w:hAnsi="Times New Roman" w:cs="Times New Roman"/>
                  <w:bCs/>
                  <w:iCs/>
                  <w:color w:val="0000FF"/>
                  <w:sz w:val="24"/>
                  <w:szCs w:val="24"/>
                  <w:u w:val="single"/>
                  <w:lang w:val="en-US" w:eastAsia="ru-RU"/>
                </w:rPr>
                <w:t>bashtel</w:t>
              </w:r>
              <w:r w:rsidRPr="00110EE6">
                <w:rPr>
                  <w:rFonts w:ascii="Times New Roman" w:eastAsia="Times New Roman" w:hAnsi="Times New Roman" w:cs="Times New Roman"/>
                  <w:bCs/>
                  <w:iCs/>
                  <w:color w:val="0000FF"/>
                  <w:sz w:val="24"/>
                  <w:szCs w:val="24"/>
                  <w:u w:val="single"/>
                  <w:lang w:eastAsia="ru-RU"/>
                </w:rPr>
                <w:t>.ru</w:t>
              </w:r>
            </w:hyperlink>
            <w:r w:rsidRPr="00110EE6">
              <w:rPr>
                <w:rFonts w:ascii="Times New Roman" w:eastAsia="Times New Roman" w:hAnsi="Times New Roman" w:cs="Times New Roman"/>
                <w:bCs/>
                <w:sz w:val="24"/>
                <w:szCs w:val="24"/>
                <w:lang w:eastAsia="ru-RU"/>
              </w:rPr>
              <w:t xml:space="preserve">, а также на Электронной торговой площадке </w:t>
            </w:r>
            <w:r w:rsidRPr="00110EE6">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8" w:history="1">
              <w:r w:rsidRPr="00110EE6">
                <w:rPr>
                  <w:rFonts w:ascii="Times New Roman" w:eastAsia="Times New Roman" w:hAnsi="Times New Roman" w:cs="Times New Roman"/>
                  <w:color w:val="0000FF"/>
                  <w:sz w:val="24"/>
                  <w:szCs w:val="24"/>
                  <w:u w:val="single"/>
                  <w:shd w:val="clear" w:color="auto" w:fill="F6F5F3"/>
                  <w:lang w:eastAsia="ru-RU"/>
                </w:rPr>
                <w:t>www.roseltorg.ru</w:t>
              </w:r>
            </w:hyperlink>
            <w:r w:rsidRPr="00110EE6">
              <w:rPr>
                <w:rFonts w:ascii="Times New Roman" w:eastAsia="Times New Roman" w:hAnsi="Times New Roman" w:cs="Times New Roman"/>
                <w:sz w:val="24"/>
                <w:szCs w:val="24"/>
                <w:shd w:val="clear" w:color="auto" w:fill="F6F5F3"/>
                <w:lang w:eastAsia="ru-RU"/>
              </w:rPr>
              <w:t xml:space="preserve"> (</w:t>
            </w:r>
            <w:r w:rsidRPr="00110EE6">
              <w:rPr>
                <w:rFonts w:ascii="Times New Roman" w:eastAsia="Calibri" w:hAnsi="Times New Roman" w:cs="Times New Roman"/>
                <w:color w:val="000000"/>
                <w:sz w:val="24"/>
                <w:szCs w:val="24"/>
              </w:rPr>
              <w:t>далее – ЭТП)</w:t>
            </w:r>
            <w:r w:rsidRPr="00110EE6">
              <w:rPr>
                <w:rFonts w:ascii="Times New Roman" w:eastAsia="Calibri" w:hAnsi="Times New Roman" w:cs="Times New Roman"/>
                <w:bCs/>
                <w:color w:val="000000"/>
                <w:sz w:val="24"/>
                <w:szCs w:val="24"/>
              </w:rPr>
              <w:t>.</w:t>
            </w:r>
          </w:p>
          <w:p w:rsidR="00110EE6" w:rsidRPr="00110EE6" w:rsidRDefault="00110EE6" w:rsidP="00110EE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10EE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734578" w:rsidRPr="00734578" w:rsidRDefault="00110EE6" w:rsidP="00110EE6">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110EE6">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«Башинформсвязь», </w:t>
            </w:r>
            <w:r w:rsidRPr="00110EE6">
              <w:rPr>
                <w:rFonts w:ascii="Times New Roman" w:eastAsia="Calibri" w:hAnsi="Times New Roman" w:cs="Times New Roman"/>
                <w:bCs/>
                <w:color w:val="000000"/>
                <w:sz w:val="24"/>
                <w:szCs w:val="24"/>
              </w:rPr>
              <w:t>а также на Электронной торговой площадке</w:t>
            </w:r>
            <w:r w:rsidRPr="00110EE6">
              <w:rPr>
                <w:rFonts w:ascii="Times New Roman" w:eastAsia="Calibri" w:hAnsi="Times New Roman" w:cs="Times New Roman"/>
                <w:color w:val="000000"/>
                <w:sz w:val="24"/>
                <w:szCs w:val="24"/>
              </w:rPr>
              <w:t xml:space="preserve"> без взимания платы.</w:t>
            </w:r>
          </w:p>
        </w:tc>
      </w:tr>
      <w:tr w:rsidR="00734578" w:rsidRPr="00734578" w:rsidTr="00734578">
        <w:tc>
          <w:tcPr>
            <w:tcW w:w="10774" w:type="dxa"/>
            <w:gridSpan w:val="2"/>
            <w:shd w:val="clear" w:color="auto" w:fill="auto"/>
          </w:tcPr>
          <w:p w:rsidR="00734578" w:rsidRPr="00734578" w:rsidRDefault="00734578" w:rsidP="00734578">
            <w:pPr>
              <w:spacing w:after="0" w:line="240" w:lineRule="auto"/>
              <w:jc w:val="both"/>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734578">
              <w:rPr>
                <w:rFonts w:ascii="Times New Roman" w:eastAsia="Calibri" w:hAnsi="Times New Roman" w:cs="Times New Roman"/>
                <w:color w:val="000000"/>
                <w:sz w:val="24"/>
                <w:szCs w:val="24"/>
              </w:rPr>
              <w:fldChar w:fldCharType="begin"/>
            </w:r>
            <w:r w:rsidRPr="00734578">
              <w:rPr>
                <w:rFonts w:ascii="Times New Roman" w:eastAsia="Calibri" w:hAnsi="Times New Roman" w:cs="Times New Roman"/>
                <w:color w:val="000000"/>
                <w:sz w:val="24"/>
                <w:szCs w:val="24"/>
              </w:rPr>
              <w:instrText xml:space="preserve"> REF _Ref460522498 \r \h </w:instrText>
            </w:r>
            <w:r w:rsidRPr="00734578">
              <w:rPr>
                <w:rFonts w:ascii="Times New Roman" w:eastAsia="Calibri" w:hAnsi="Times New Roman" w:cs="Times New Roman"/>
                <w:color w:val="000000"/>
                <w:sz w:val="24"/>
                <w:szCs w:val="24"/>
              </w:rPr>
            </w:r>
            <w:r w:rsidRPr="00734578">
              <w:rPr>
                <w:rFonts w:ascii="Times New Roman" w:eastAsia="Calibri" w:hAnsi="Times New Roman" w:cs="Times New Roman"/>
                <w:color w:val="000000"/>
                <w:sz w:val="24"/>
                <w:szCs w:val="24"/>
              </w:rPr>
              <w:fldChar w:fldCharType="separate"/>
            </w:r>
            <w:r w:rsidR="004B1BF2">
              <w:rPr>
                <w:rFonts w:ascii="Times New Roman" w:eastAsia="Calibri" w:hAnsi="Times New Roman" w:cs="Times New Roman"/>
                <w:color w:val="000000"/>
                <w:sz w:val="24"/>
                <w:szCs w:val="24"/>
              </w:rPr>
              <w:t>10</w:t>
            </w:r>
            <w:r w:rsidRPr="00734578">
              <w:rPr>
                <w:rFonts w:ascii="Times New Roman" w:eastAsia="Calibri" w:hAnsi="Times New Roman" w:cs="Times New Roman"/>
                <w:color w:val="000000"/>
                <w:sz w:val="24"/>
                <w:szCs w:val="24"/>
              </w:rPr>
              <w:fldChar w:fldCharType="end"/>
            </w:r>
            <w:r w:rsidRPr="00734578">
              <w:rPr>
                <w:rFonts w:ascii="Times New Roman" w:eastAsia="Calibri" w:hAnsi="Times New Roman" w:cs="Times New Roman"/>
                <w:color w:val="000000"/>
                <w:sz w:val="24"/>
                <w:szCs w:val="24"/>
              </w:rPr>
              <w:t xml:space="preserve"> Информационной карты. </w:t>
            </w:r>
          </w:p>
          <w:p w:rsidR="00734578" w:rsidRPr="00734578" w:rsidRDefault="00734578" w:rsidP="00734578">
            <w:pPr>
              <w:spacing w:after="0" w:line="240" w:lineRule="auto"/>
              <w:jc w:val="both"/>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Иные вопросы:</w:t>
            </w:r>
          </w:p>
          <w:p w:rsidR="00110EE6" w:rsidRPr="00110EE6" w:rsidRDefault="00110EE6" w:rsidP="00110EE6">
            <w:pPr>
              <w:spacing w:after="0" w:line="240" w:lineRule="auto"/>
              <w:ind w:firstLine="486"/>
              <w:jc w:val="both"/>
              <w:rPr>
                <w:rFonts w:ascii="Times New Roman" w:eastAsia="Calibri" w:hAnsi="Times New Roman" w:cs="Times New Roman"/>
                <w:color w:val="000000"/>
                <w:szCs w:val="24"/>
              </w:rPr>
            </w:pPr>
            <w:r w:rsidRPr="00110EE6">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110EE6">
                <w:rPr>
                  <w:rFonts w:ascii="Times New Roman" w:eastAsia="Calibri" w:hAnsi="Times New Roman" w:cs="Times New Roman"/>
                  <w:color w:val="0000FF"/>
                  <w:szCs w:val="24"/>
                  <w:u w:val="single"/>
                </w:rPr>
                <w:t>security@bashtel.ru</w:t>
              </w:r>
            </w:hyperlink>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7"/>
      <w:r w:rsidRPr="00734578">
        <w:rPr>
          <w:rFonts w:ascii="Times New Roman" w:eastAsia="MS Mincho" w:hAnsi="Times New Roman" w:cs="Times New Roman"/>
          <w:b/>
          <w:bCs/>
          <w:color w:val="17365D"/>
          <w:kern w:val="32"/>
          <w:sz w:val="28"/>
          <w:szCs w:val="24"/>
          <w:lang w:eastAsia="x-none"/>
        </w:rPr>
        <w:t>ДОКУМЕНТАЦИЯ О ЗАКУПКЕ</w:t>
      </w:r>
      <w:bookmarkEnd w:id="1"/>
    </w:p>
    <w:p w:rsidR="00734578" w:rsidRP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562018"/>
      <w:r w:rsidRPr="00734578">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734578">
        <w:rPr>
          <w:rFonts w:ascii="Times New Roman" w:eastAsia="MS Mincho" w:hAnsi="Times New Roman" w:cs="Times New Roman"/>
          <w:b/>
          <w:bCs/>
          <w:color w:val="17365D"/>
          <w:kern w:val="32"/>
          <w:sz w:val="28"/>
          <w:szCs w:val="24"/>
          <w:lang w:val="x-none" w:eastAsia="x-none"/>
        </w:rPr>
        <w:tab/>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Конкурс</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(далее также - Открытый конкурс)</w:t>
      </w:r>
      <w:r w:rsidRPr="00734578">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Заказчик</w:t>
      </w:r>
      <w:r w:rsidRPr="00734578">
        <w:rPr>
          <w:rFonts w:ascii="Times New Roman" w:eastAsia="Times New Roman" w:hAnsi="Times New Roman" w:cs="Times New Roman"/>
          <w:sz w:val="24"/>
          <w:szCs w:val="24"/>
          <w:lang w:eastAsia="ru-RU"/>
        </w:rPr>
        <w:t xml:space="preserve"> – организация, указанная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_Ref368314103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1</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Электронная торговая площадка (ЭТП)</w:t>
      </w:r>
      <w:r w:rsidRPr="0073457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_Ref378108959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4</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Оператор Электронной торговой площадки (Оператор ЭТП)</w:t>
      </w:r>
      <w:r w:rsidRPr="0073457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Регламент работы ЭТП</w:t>
      </w:r>
      <w:r w:rsidRPr="0073457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Единая информационная система (либо «ЕИС»)</w:t>
      </w:r>
      <w:r w:rsidRPr="0073457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734578">
          <w:rPr>
            <w:rFonts w:ascii="Times New Roman" w:eastAsia="Times New Roman" w:hAnsi="Times New Roman" w:cs="Times New Roman"/>
            <w:color w:val="0000FF"/>
            <w:sz w:val="24"/>
            <w:szCs w:val="24"/>
            <w:u w:val="single"/>
            <w:lang w:eastAsia="ru-RU"/>
          </w:rPr>
          <w:t>www.zakupki.gov.ru</w:t>
        </w:r>
      </w:hyperlink>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Документация о закупке (далее также – Документация)</w:t>
      </w:r>
      <w:r w:rsidRPr="0073457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сведения об Открытом конкурсе.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Извещение о закупке –</w:t>
      </w:r>
      <w:r w:rsidRPr="0073457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Заявка на участие в закупке</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(далее также - Заявка)</w:t>
      </w:r>
      <w:r w:rsidRPr="0073457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bCs/>
          <w:sz w:val="24"/>
          <w:lang w:eastAsia="ru-RU"/>
        </w:rPr>
        <w:t>Участник закупки (далее также - Участник)</w:t>
      </w:r>
      <w:r w:rsidRPr="0073457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Субъект МСП</w:t>
      </w:r>
      <w:r w:rsidRPr="0073457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34578" w:rsidRPr="00734578" w:rsidRDefault="00734578" w:rsidP="00734578">
      <w:pPr>
        <w:suppressAutoHyphens/>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Победитель Открытого конкурса (далее также – Победитель)</w:t>
      </w:r>
      <w:r w:rsidRPr="00734578">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Начальная (максимальная) цена договора</w:t>
      </w:r>
      <w:r w:rsidRPr="0073457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_Ref368315592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15</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bCs/>
            <w:color w:val="0000FF"/>
            <w:sz w:val="24"/>
            <w:u w:val="single"/>
            <w:lang w:eastAsia="ru-RU"/>
          </w:rPr>
          <w:t>раздела II «Информационная карта»</w:t>
        </w:r>
      </w:hyperlink>
      <w:r w:rsidRPr="00734578">
        <w:rPr>
          <w:rFonts w:ascii="Times New Roman" w:eastAsia="Times New Roman" w:hAnsi="Times New Roman" w:cs="Times New Roman"/>
          <w:bCs/>
          <w:sz w:val="24"/>
          <w:lang w:eastAsia="ru-RU"/>
        </w:rPr>
        <w:t xml:space="preserve"> Документации</w:t>
      </w:r>
      <w:r w:rsidRPr="00734578">
        <w:rPr>
          <w:rFonts w:ascii="Times New Roman" w:eastAsia="Times New Roman" w:hAnsi="Times New Roman" w:cs="Times New Roman"/>
          <w:sz w:val="24"/>
          <w:szCs w:val="24"/>
          <w:lang w:eastAsia="ru-RU"/>
        </w:rPr>
        <w:t>.</w:t>
      </w:r>
    </w:p>
    <w:p w:rsidR="00110EE6" w:rsidRPr="00110EE6" w:rsidRDefault="004B1BF2" w:rsidP="00110EE6">
      <w:pPr>
        <w:spacing w:after="0" w:line="240" w:lineRule="auto"/>
        <w:ind w:firstLine="567"/>
        <w:jc w:val="both"/>
        <w:rPr>
          <w:rFonts w:ascii="Times New Roman" w:eastAsia="Times New Roman" w:hAnsi="Times New Roman" w:cs="Times New Roman"/>
          <w:sz w:val="24"/>
          <w:szCs w:val="24"/>
          <w:lang w:eastAsia="ru-RU"/>
        </w:rPr>
      </w:pPr>
      <w:hyperlink r:id="rId25" w:history="1">
        <w:r w:rsidR="00734578" w:rsidRPr="00734578">
          <w:rPr>
            <w:rFonts w:ascii="Times New Roman" w:eastAsia="Times New Roman" w:hAnsi="Times New Roman" w:cs="Times New Roman"/>
            <w:b/>
            <w:color w:val="0000FF"/>
            <w:sz w:val="24"/>
            <w:szCs w:val="24"/>
            <w:u w:val="single"/>
            <w:lang w:eastAsia="ru-RU"/>
          </w:rPr>
          <w:t>Положение о закупках</w:t>
        </w:r>
      </w:hyperlink>
      <w:r w:rsidR="00734578" w:rsidRPr="0073457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10EE6" w:rsidRPr="00110EE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110EE6" w:rsidRPr="00110EE6">
          <w:rPr>
            <w:rFonts w:ascii="Times New Roman" w:eastAsia="Times New Roman" w:hAnsi="Times New Roman" w:cs="Times New Roman"/>
            <w:color w:val="0000FF"/>
            <w:sz w:val="24"/>
            <w:szCs w:val="24"/>
            <w:u w:val="single"/>
            <w:lang w:eastAsia="ru-RU"/>
          </w:rPr>
          <w:t>www.bashtel.ru</w:t>
        </w:r>
      </w:hyperlink>
      <w:r w:rsidR="00110EE6" w:rsidRPr="00110EE6">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ЭП</w:t>
      </w:r>
      <w:r w:rsidRPr="0073457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34578" w:rsidRPr="00734578" w:rsidRDefault="00734578" w:rsidP="00734578">
      <w:pPr>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right"/>
        <w:rPr>
          <w:rFonts w:ascii="Times New Roman" w:eastAsia="Times New Roman" w:hAnsi="Times New Roman" w:cs="Times New Roman"/>
          <w:i/>
          <w:color w:val="BFBFBF"/>
          <w:sz w:val="12"/>
          <w:szCs w:val="12"/>
          <w:lang w:eastAsia="ru-RU"/>
        </w:rPr>
      </w:pPr>
      <w:r w:rsidRPr="0073457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69B98A9767CF4C51B263064BCC20DC30"/>
          </w:placeholder>
          <w:date w:fullDate="2018-12-24T00:00:00Z">
            <w:dateFormat w:val="dd.MM.yyyy"/>
            <w:lid w:val="ru-RU"/>
            <w:storeMappedDataAs w:val="dateTime"/>
            <w:calendar w:val="gregorian"/>
          </w:date>
        </w:sdtPr>
        <w:sdtEndPr/>
        <w:sdtContent>
          <w:r w:rsidRPr="00734578">
            <w:rPr>
              <w:rFonts w:ascii="Times New Roman" w:eastAsia="Times New Roman" w:hAnsi="Times New Roman" w:cs="Times New Roman"/>
              <w:i/>
              <w:color w:val="BFBFBF"/>
              <w:sz w:val="12"/>
              <w:szCs w:val="12"/>
              <w:lang w:eastAsia="ru-RU"/>
            </w:rPr>
            <w:t>24.12.2018</w:t>
          </w:r>
        </w:sdtContent>
      </w:sdt>
    </w:p>
    <w:p w:rsidR="00734578" w:rsidRPr="00734578" w:rsidRDefault="00734578" w:rsidP="00734578">
      <w:pPr>
        <w:spacing w:after="0" w:line="240" w:lineRule="auto"/>
        <w:ind w:left="34" w:firstLine="1"/>
        <w:jc w:val="both"/>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562019"/>
      <w:bookmarkEnd w:id="3"/>
      <w:bookmarkEnd w:id="4"/>
      <w:r w:rsidRPr="00734578">
        <w:rPr>
          <w:rFonts w:ascii="Times New Roman" w:eastAsia="MS Mincho" w:hAnsi="Times New Roman" w:cs="Times New Roman"/>
          <w:b/>
          <w:bCs/>
          <w:color w:val="17365D"/>
          <w:kern w:val="32"/>
          <w:sz w:val="28"/>
          <w:szCs w:val="24"/>
          <w:lang w:val="x-none" w:eastAsia="x-none"/>
        </w:rPr>
        <w:t xml:space="preserve">РАЗДЕЛ II. </w:t>
      </w:r>
      <w:r w:rsidRPr="00734578">
        <w:rPr>
          <w:rFonts w:ascii="Times New Roman" w:eastAsia="MS Mincho" w:hAnsi="Times New Roman" w:cs="Times New Roman"/>
          <w:b/>
          <w:bCs/>
          <w:color w:val="17365D"/>
          <w:kern w:val="32"/>
          <w:sz w:val="28"/>
          <w:szCs w:val="24"/>
          <w:lang w:eastAsia="x-none"/>
        </w:rPr>
        <w:t>ИНФОРМАЦИОННАЯ КАРТА</w:t>
      </w:r>
      <w:bookmarkEnd w:id="5"/>
    </w:p>
    <w:p w:rsidR="00734578" w:rsidRPr="00734578" w:rsidRDefault="00734578" w:rsidP="0073457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562020"/>
      <w:bookmarkEnd w:id="6"/>
      <w:r w:rsidRPr="00734578">
        <w:rPr>
          <w:rFonts w:ascii="Times New Roman" w:eastAsia="MS Mincho" w:hAnsi="Times New Roman" w:cs="Times New Roman"/>
          <w:b/>
          <w:bCs/>
          <w:i/>
          <w:iCs/>
          <w:color w:val="17365D"/>
          <w:sz w:val="26"/>
          <w:szCs w:val="24"/>
          <w:lang w:val="x-none" w:eastAsia="x-none"/>
        </w:rPr>
        <w:t xml:space="preserve">2.1. Общие сведения </w:t>
      </w:r>
      <w:r w:rsidRPr="00734578">
        <w:rPr>
          <w:rFonts w:ascii="Times New Roman" w:eastAsia="MS Mincho" w:hAnsi="Times New Roman" w:cs="Times New Roman"/>
          <w:b/>
          <w:bCs/>
          <w:i/>
          <w:iCs/>
          <w:color w:val="17365D"/>
          <w:sz w:val="26"/>
          <w:szCs w:val="24"/>
          <w:lang w:eastAsia="x-none"/>
        </w:rPr>
        <w:t xml:space="preserve">о </w:t>
      </w:r>
      <w:r w:rsidRPr="00734578">
        <w:rPr>
          <w:rFonts w:ascii="Times New Roman" w:eastAsia="MS Mincho" w:hAnsi="Times New Roman" w:cs="Times New Roman"/>
          <w:b/>
          <w:bCs/>
          <w:i/>
          <w:iCs/>
          <w:color w:val="17365D"/>
          <w:sz w:val="26"/>
          <w:szCs w:val="24"/>
          <w:lang w:val="x-none" w:eastAsia="x-none"/>
        </w:rPr>
        <w:t>закупк</w:t>
      </w:r>
      <w:r w:rsidRPr="00734578">
        <w:rPr>
          <w:rFonts w:ascii="Times New Roman" w:eastAsia="MS Mincho" w:hAnsi="Times New Roman" w:cs="Times New Roman"/>
          <w:b/>
          <w:bCs/>
          <w:i/>
          <w:iCs/>
          <w:color w:val="17365D"/>
          <w:sz w:val="26"/>
          <w:szCs w:val="24"/>
          <w:lang w:eastAsia="x-none"/>
        </w:rPr>
        <w:t>е</w:t>
      </w:r>
      <w:bookmarkEnd w:id="7"/>
    </w:p>
    <w:tbl>
      <w:tblPr>
        <w:tblW w:w="10774" w:type="dxa"/>
        <w:tblInd w:w="-318" w:type="dxa"/>
        <w:tblLayout w:type="fixed"/>
        <w:tblLook w:val="0000" w:firstRow="0" w:lastRow="0" w:firstColumn="0" w:lastColumn="0" w:noHBand="0" w:noVBand="0"/>
      </w:tblPr>
      <w:tblGrid>
        <w:gridCol w:w="568"/>
        <w:gridCol w:w="2409"/>
        <w:gridCol w:w="7797"/>
      </w:tblGrid>
      <w:tr w:rsidR="00734578" w:rsidRPr="00734578" w:rsidTr="007345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Содержание п/п</w:t>
            </w:r>
          </w:p>
        </w:tc>
      </w:tr>
      <w:tr w:rsidR="00734578" w:rsidRPr="0002248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1660838787" w:edGrp="everyone" w:colFirst="0" w:colLast="0"/>
          </w:p>
        </w:tc>
        <w:bookmarkEnd w:id="8"/>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9B07CB" w:rsidRPr="00390779" w:rsidRDefault="009B07CB" w:rsidP="009B07CB">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9B07CB" w:rsidRPr="0006326B" w:rsidRDefault="009B07CB" w:rsidP="009B07CB">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27"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9B07CB" w:rsidRPr="0006326B" w:rsidRDefault="009B07CB" w:rsidP="009B07CB">
            <w:pPr>
              <w:autoSpaceDE w:val="0"/>
              <w:autoSpaceDN w:val="0"/>
              <w:adjustRightInd w:val="0"/>
              <w:spacing w:after="0" w:line="240" w:lineRule="auto"/>
              <w:rPr>
                <w:rFonts w:ascii="Times New Roman" w:eastAsia="Calibri" w:hAnsi="Times New Roman" w:cs="Times New Roman"/>
                <w:bCs/>
                <w:color w:val="000000"/>
                <w:sz w:val="10"/>
                <w:szCs w:val="10"/>
              </w:rPr>
            </w:pPr>
          </w:p>
          <w:p w:rsidR="009B07CB"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022488" w:rsidRPr="00022488" w:rsidRDefault="00022488" w:rsidP="0002248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22488">
              <w:rPr>
                <w:rFonts w:ascii="Times New Roman" w:eastAsia="Calibri" w:hAnsi="Times New Roman" w:cs="Times New Roman"/>
                <w:bCs/>
                <w:color w:val="000000"/>
                <w:sz w:val="24"/>
                <w:szCs w:val="24"/>
              </w:rPr>
              <w:t>Семенов Алексей Игоревич,</w:t>
            </w:r>
          </w:p>
          <w:p w:rsidR="00734578" w:rsidRPr="006D5835" w:rsidRDefault="00022488" w:rsidP="00022488">
            <w:pPr>
              <w:autoSpaceDE w:val="0"/>
              <w:autoSpaceDN w:val="0"/>
              <w:adjustRightInd w:val="0"/>
              <w:spacing w:after="0" w:line="240" w:lineRule="auto"/>
              <w:rPr>
                <w:rFonts w:ascii="Times New Roman" w:eastAsia="Calibri" w:hAnsi="Times New Roman" w:cs="Times New Roman"/>
                <w:color w:val="000000"/>
                <w:sz w:val="24"/>
                <w:szCs w:val="24"/>
              </w:rPr>
            </w:pPr>
            <w:r w:rsidRPr="00022488">
              <w:rPr>
                <w:rFonts w:ascii="Times New Roman" w:eastAsia="Calibri" w:hAnsi="Times New Roman" w:cs="Times New Roman"/>
                <w:bCs/>
                <w:color w:val="000000"/>
                <w:sz w:val="24"/>
                <w:szCs w:val="24"/>
              </w:rPr>
              <w:t>тел</w:t>
            </w:r>
            <w:r w:rsidRPr="006D5835">
              <w:rPr>
                <w:rFonts w:ascii="Times New Roman" w:eastAsia="Calibri" w:hAnsi="Times New Roman" w:cs="Times New Roman"/>
                <w:bCs/>
                <w:color w:val="000000"/>
                <w:sz w:val="24"/>
                <w:szCs w:val="24"/>
              </w:rPr>
              <w:t xml:space="preserve">. + 7 (347) 221-57-57, </w:t>
            </w:r>
            <w:r w:rsidRPr="00022488">
              <w:rPr>
                <w:rFonts w:ascii="Times New Roman" w:eastAsia="Calibri" w:hAnsi="Times New Roman" w:cs="Times New Roman"/>
                <w:bCs/>
                <w:color w:val="000000"/>
                <w:sz w:val="24"/>
                <w:szCs w:val="24"/>
                <w:lang w:val="en-US"/>
              </w:rPr>
              <w:t>e</w:t>
            </w:r>
            <w:r w:rsidRPr="006D5835">
              <w:rPr>
                <w:rFonts w:ascii="Times New Roman" w:eastAsia="Calibri" w:hAnsi="Times New Roman" w:cs="Times New Roman"/>
                <w:bCs/>
                <w:color w:val="000000"/>
                <w:sz w:val="24"/>
                <w:szCs w:val="24"/>
              </w:rPr>
              <w:t>-</w:t>
            </w:r>
            <w:r w:rsidRPr="00022488">
              <w:rPr>
                <w:rFonts w:ascii="Times New Roman" w:eastAsia="Calibri" w:hAnsi="Times New Roman" w:cs="Times New Roman"/>
                <w:bCs/>
                <w:color w:val="000000"/>
                <w:sz w:val="24"/>
                <w:szCs w:val="24"/>
                <w:lang w:val="en-US"/>
              </w:rPr>
              <w:t>mail</w:t>
            </w:r>
            <w:r w:rsidRPr="006D5835">
              <w:rPr>
                <w:rFonts w:ascii="Times New Roman" w:eastAsia="Calibri" w:hAnsi="Times New Roman" w:cs="Times New Roman"/>
                <w:bCs/>
                <w:color w:val="000000"/>
                <w:sz w:val="24"/>
                <w:szCs w:val="24"/>
              </w:rPr>
              <w:t xml:space="preserve">: </w:t>
            </w:r>
            <w:r w:rsidRPr="00022488">
              <w:rPr>
                <w:rFonts w:ascii="Times New Roman" w:eastAsia="Calibri" w:hAnsi="Times New Roman" w:cs="Times New Roman"/>
                <w:bCs/>
                <w:color w:val="0000FF"/>
                <w:sz w:val="24"/>
                <w:szCs w:val="24"/>
                <w:u w:val="single"/>
                <w:lang w:val="en-US"/>
              </w:rPr>
              <w:t>a</w:t>
            </w:r>
            <w:r w:rsidRPr="006D5835">
              <w:rPr>
                <w:rFonts w:ascii="Times New Roman" w:eastAsia="Calibri" w:hAnsi="Times New Roman" w:cs="Times New Roman"/>
                <w:bCs/>
                <w:color w:val="0000FF"/>
                <w:sz w:val="24"/>
                <w:szCs w:val="24"/>
                <w:u w:val="single"/>
              </w:rPr>
              <w:t>.</w:t>
            </w:r>
            <w:proofErr w:type="spellStart"/>
            <w:r w:rsidRPr="00022488">
              <w:rPr>
                <w:rFonts w:ascii="Times New Roman" w:eastAsia="Calibri" w:hAnsi="Times New Roman" w:cs="Times New Roman"/>
                <w:bCs/>
                <w:color w:val="0000FF"/>
                <w:sz w:val="24"/>
                <w:szCs w:val="24"/>
                <w:u w:val="single"/>
                <w:lang w:val="en-US"/>
              </w:rPr>
              <w:t>semenov</w:t>
            </w:r>
            <w:proofErr w:type="spellEnd"/>
            <w:r w:rsidRPr="006D5835">
              <w:rPr>
                <w:rFonts w:ascii="Times New Roman" w:eastAsia="Calibri" w:hAnsi="Times New Roman" w:cs="Times New Roman"/>
                <w:bCs/>
                <w:color w:val="0000FF"/>
                <w:sz w:val="24"/>
                <w:szCs w:val="24"/>
                <w:u w:val="single"/>
              </w:rPr>
              <w:t>@</w:t>
            </w:r>
            <w:proofErr w:type="spellStart"/>
            <w:r w:rsidRPr="00022488">
              <w:rPr>
                <w:rFonts w:ascii="Times New Roman" w:eastAsia="Calibri" w:hAnsi="Times New Roman" w:cs="Times New Roman"/>
                <w:bCs/>
                <w:color w:val="0000FF"/>
                <w:sz w:val="24"/>
                <w:szCs w:val="24"/>
                <w:u w:val="single"/>
                <w:lang w:val="en-US"/>
              </w:rPr>
              <w:t>bashtel</w:t>
            </w:r>
            <w:proofErr w:type="spellEnd"/>
            <w:r w:rsidRPr="006D5835">
              <w:rPr>
                <w:rFonts w:ascii="Times New Roman" w:eastAsia="Calibri" w:hAnsi="Times New Roman" w:cs="Times New Roman"/>
                <w:bCs/>
                <w:color w:val="0000FF"/>
                <w:sz w:val="24"/>
                <w:szCs w:val="24"/>
                <w:u w:val="single"/>
              </w:rPr>
              <w:t>.</w:t>
            </w:r>
            <w:proofErr w:type="spellStart"/>
            <w:r w:rsidRPr="00022488">
              <w:rPr>
                <w:rFonts w:ascii="Times New Roman" w:eastAsia="Calibri" w:hAnsi="Times New Roman" w:cs="Times New Roman"/>
                <w:bCs/>
                <w:color w:val="0000FF"/>
                <w:sz w:val="24"/>
                <w:szCs w:val="24"/>
                <w:u w:val="single"/>
                <w:lang w:val="en-US"/>
              </w:rPr>
              <w:t>ru</w:t>
            </w:r>
            <w:proofErr w:type="spellEnd"/>
            <w:r w:rsidRPr="006D5835">
              <w:rPr>
                <w:rFonts w:ascii="Times New Roman" w:eastAsia="Calibri" w:hAnsi="Times New Roman" w:cs="Times New Roman"/>
                <w:color w:val="000000"/>
                <w:sz w:val="24"/>
                <w:szCs w:val="24"/>
              </w:rPr>
              <w:t xml:space="preserve"> </w:t>
            </w:r>
          </w:p>
          <w:p w:rsidR="00022488" w:rsidRPr="006D5835" w:rsidRDefault="00022488" w:rsidP="00022488">
            <w:pPr>
              <w:autoSpaceDE w:val="0"/>
              <w:autoSpaceDN w:val="0"/>
              <w:adjustRightInd w:val="0"/>
              <w:spacing w:after="0" w:line="240" w:lineRule="auto"/>
              <w:rPr>
                <w:rFonts w:ascii="Times New Roman" w:eastAsia="Calibri" w:hAnsi="Times New Roman" w:cs="Times New Roman"/>
                <w:color w:val="000000"/>
                <w:sz w:val="24"/>
                <w:szCs w:val="24"/>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6D5835"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9192"/>
            <w:permEnd w:id="1660838787"/>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spacing w:after="0" w:line="240" w:lineRule="auto"/>
              <w:rPr>
                <w:rFonts w:ascii="Times New Roman" w:eastAsia="Times New Roman" w:hAnsi="Times New Roman" w:cs="Times New Roman"/>
                <w:bCs/>
                <w:sz w:val="24"/>
                <w:szCs w:val="24"/>
                <w:lang w:eastAsia="ru-RU"/>
              </w:rPr>
            </w:pPr>
            <w:bookmarkStart w:id="10" w:name="форма2"/>
            <w:bookmarkEnd w:id="9"/>
            <w:r w:rsidRPr="0073457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797" w:type="dxa"/>
            <w:tcBorders>
              <w:top w:val="single" w:sz="4" w:space="0" w:color="auto"/>
              <w:left w:val="single" w:sz="4" w:space="0" w:color="auto"/>
              <w:bottom w:val="single" w:sz="4" w:space="0" w:color="auto"/>
              <w:right w:val="single" w:sz="4" w:space="0" w:color="auto"/>
            </w:tcBorders>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44967"/>
            <w:permStart w:id="942767824" w:edGrp="everyone" w:colFirst="0" w:colLast="0"/>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spacing w:after="0" w:line="240" w:lineRule="auto"/>
              <w:rPr>
                <w:rFonts w:ascii="Times New Roman" w:eastAsia="Times New Roman" w:hAnsi="Times New Roman" w:cs="Times New Roman"/>
                <w:bCs/>
                <w:sz w:val="24"/>
                <w:szCs w:val="24"/>
                <w:lang w:eastAsia="ru-RU"/>
              </w:rPr>
            </w:pPr>
            <w:r w:rsidRPr="00734578">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Общие условия предоставления приоритета:</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34578">
                <w:rPr>
                  <w:rFonts w:ascii="Times New Roman" w:eastAsia="Calibri" w:hAnsi="Times New Roman" w:cs="Times New Roman"/>
                  <w:bCs/>
                  <w:color w:val="0000FF"/>
                  <w:sz w:val="24"/>
                  <w:szCs w:val="24"/>
                  <w:u w:val="single"/>
                </w:rPr>
                <w:t>форме 3</w:t>
              </w:r>
            </w:hyperlink>
            <w:r w:rsidRPr="00734578">
              <w:rPr>
                <w:rFonts w:ascii="Times New Roman" w:eastAsia="Calibri" w:hAnsi="Times New Roman" w:cs="Times New Roman"/>
                <w:bCs/>
                <w:color w:val="000000"/>
                <w:sz w:val="24"/>
                <w:szCs w:val="24"/>
              </w:rPr>
              <w:t xml:space="preserve"> </w:t>
            </w:r>
            <w:hyperlink w:anchor="_РАЗДЕЛ_III._ФОРМЫ" w:history="1">
              <w:r w:rsidRPr="0073457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3457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color w:val="FF0000"/>
                <w:sz w:val="24"/>
                <w:szCs w:val="24"/>
              </w:rPr>
              <w:t xml:space="preserve"> </w:t>
            </w:r>
            <w:r w:rsidRPr="00734578">
              <w:rPr>
                <w:rFonts w:ascii="Times New Roman" w:eastAsia="Calibri" w:hAnsi="Times New Roman" w:cs="Times New Roman"/>
                <w:iCs/>
                <w:color w:val="000000"/>
                <w:sz w:val="24"/>
                <w:szCs w:val="24"/>
              </w:rPr>
              <w:t>Документации о закупке</w:t>
            </w:r>
            <w:r w:rsidRPr="00734578">
              <w:rPr>
                <w:rFonts w:ascii="Times New Roman" w:eastAsia="Calibri" w:hAnsi="Times New Roman" w:cs="Times New Roman"/>
                <w:bCs/>
                <w:color w:val="000000"/>
                <w:sz w:val="24"/>
                <w:szCs w:val="24"/>
              </w:rPr>
              <w:t>;</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734578">
                <w:rPr>
                  <w:rFonts w:ascii="Times New Roman" w:eastAsia="Calibri" w:hAnsi="Times New Roman" w:cs="Times New Roman"/>
                  <w:bCs/>
                  <w:color w:val="0000FF"/>
                  <w:sz w:val="24"/>
                  <w:szCs w:val="24"/>
                  <w:u w:val="single"/>
                </w:rPr>
                <w:t>форме 2</w:t>
              </w:r>
            </w:hyperlink>
            <w:r w:rsidRPr="00734578">
              <w:rPr>
                <w:rFonts w:ascii="Times New Roman" w:eastAsia="Calibri" w:hAnsi="Times New Roman" w:cs="Times New Roman"/>
                <w:bCs/>
                <w:color w:val="000000"/>
                <w:sz w:val="24"/>
                <w:szCs w:val="24"/>
              </w:rPr>
              <w:t xml:space="preserve"> </w:t>
            </w:r>
            <w:hyperlink w:anchor="_РАЗДЕЛ_III._ФОРМЫ" w:history="1">
              <w:r w:rsidRPr="0073457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34578">
              <w:rPr>
                <w:rFonts w:ascii="Times New Roman" w:eastAsia="Calibri" w:hAnsi="Times New Roman" w:cs="Times New Roman"/>
                <w:bCs/>
                <w:color w:val="000000"/>
                <w:sz w:val="24"/>
                <w:szCs w:val="24"/>
              </w:rPr>
              <w:t>;</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Приоритет не предоставляется в случаях, если: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73457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3" w:name="P33"/>
            <w:bookmarkEnd w:id="13"/>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color w:val="000000"/>
                <w:sz w:val="24"/>
                <w:szCs w:val="24"/>
              </w:rPr>
              <w:t xml:space="preserve">- товарам происхождения из стран, присоединившихся к </w:t>
            </w:r>
            <w:r w:rsidRPr="00734578">
              <w:rPr>
                <w:rFonts w:ascii="Times New Roman" w:eastAsia="Calibri" w:hAnsi="Times New Roman" w:cs="Times New Roman"/>
                <w:bCs/>
                <w:color w:val="000000"/>
                <w:sz w:val="24"/>
                <w:szCs w:val="24"/>
              </w:rPr>
              <w:t>Договору о ЕАЭС</w:t>
            </w:r>
            <w:r w:rsidRPr="0073457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color w:val="000000"/>
                <w:sz w:val="24"/>
                <w:szCs w:val="24"/>
              </w:rPr>
              <w:t xml:space="preserve">- товарам происхождения из стран, присоединившихся к </w:t>
            </w:r>
            <w:r w:rsidRPr="00734578">
              <w:rPr>
                <w:rFonts w:ascii="Times New Roman" w:eastAsia="Calibri" w:hAnsi="Times New Roman" w:cs="Times New Roman"/>
                <w:bCs/>
                <w:color w:val="000000"/>
                <w:sz w:val="24"/>
                <w:szCs w:val="24"/>
              </w:rPr>
              <w:t>ГАТТ 1994</w:t>
            </w:r>
            <w:r w:rsidRPr="0073457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734578">
              <w:rPr>
                <w:rFonts w:ascii="Times New Roman" w:eastAsia="Calibri" w:hAnsi="Times New Roman" w:cs="Times New Roman"/>
                <w:bCs/>
                <w:color w:val="000000"/>
                <w:sz w:val="24"/>
                <w:szCs w:val="24"/>
              </w:rPr>
              <w:t>.</w:t>
            </w:r>
          </w:p>
        </w:tc>
      </w:tr>
      <w:tr w:rsidR="00734578" w:rsidRPr="00734578" w:rsidTr="00734578">
        <w:trPr>
          <w:trHeight w:val="852"/>
        </w:trPr>
        <w:tc>
          <w:tcPr>
            <w:tcW w:w="568" w:type="dxa"/>
            <w:tcBorders>
              <w:top w:val="single" w:sz="4" w:space="0" w:color="auto"/>
              <w:left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2042588797" w:edGrp="everyone" w:colFirst="0" w:colLast="0"/>
            <w:permEnd w:id="942767824"/>
          </w:p>
        </w:tc>
        <w:bookmarkEnd w:id="14"/>
        <w:tc>
          <w:tcPr>
            <w:tcW w:w="2409" w:type="dxa"/>
            <w:tcBorders>
              <w:top w:val="single" w:sz="4" w:space="0" w:color="auto"/>
              <w:left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rsidR="00734578" w:rsidRPr="00734578" w:rsidRDefault="009B07CB" w:rsidP="00734578">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Pr="001B20EB">
              <w:rPr>
                <w:rFonts w:ascii="Times New Roman" w:hAnsi="Times New Roman" w:cs="Times New Roman"/>
                <w:color w:val="000000"/>
                <w:sz w:val="24"/>
                <w:szCs w:val="24"/>
              </w:rPr>
              <w:t xml:space="preserve">АО «ЕЭТП», находящейся по адресу </w:t>
            </w:r>
            <w:hyperlink r:id="rId28" w:history="1">
              <w:r w:rsidRPr="00012888">
                <w:rPr>
                  <w:rStyle w:val="a3"/>
                  <w:rFonts w:ascii="Times New Roman" w:hAnsi="Times New Roman" w:cs="Times New Roman"/>
                  <w:sz w:val="24"/>
                  <w:szCs w:val="24"/>
                </w:rPr>
                <w:t>www.roseltorg.ru</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590261056" w:edGrp="everyone" w:colFirst="0" w:colLast="0"/>
            <w:permEnd w:id="2042588797"/>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Конкурс в электронной форме</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487151121" w:edGrp="everyone" w:colFirst="0" w:colLast="0"/>
            <w:permEnd w:id="1590261056"/>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permStart w:id="1404651" w:edGrp="everyone" w:displacedByCustomXml="next"/>
          <w:sdt>
            <w:sdtPr>
              <w:rPr>
                <w:rFonts w:ascii="Times New Roman" w:eastAsia="Times New Roman" w:hAnsi="Times New Roman" w:cs="Times New Roman"/>
                <w:sz w:val="24"/>
                <w:szCs w:val="24"/>
                <w:lang w:eastAsia="ru-RU"/>
              </w:rPr>
              <w:id w:val="145566963"/>
              <w:placeholder>
                <w:docPart w:val="69B98A9767CF4C51B263064BCC20DC30"/>
              </w:placeholder>
              <w:date w:fullDate="2019-08-27T00:00:00Z">
                <w:dateFormat w:val="«dd» MMMM yyyy 'года'"/>
                <w:lid w:val="ru-RU"/>
                <w:storeMappedDataAs w:val="dateTime"/>
                <w:calendar w:val="gregorian"/>
              </w:date>
            </w:sdtPr>
            <w:sdtEndPr/>
            <w:sdtContent>
              <w:p w:rsidR="00734578" w:rsidRPr="00734578" w:rsidRDefault="004F409B" w:rsidP="000272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августа 2019 года</w:t>
                </w:r>
              </w:p>
            </w:sdtContent>
          </w:sdt>
          <w:permEnd w:id="1404651" w:displacedByCustomXml="prev"/>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2122256617" w:edGrp="everyone" w:colFirst="0" w:colLast="0"/>
            <w:permEnd w:id="1487151121"/>
          </w:p>
        </w:tc>
        <w:bookmarkEnd w:id="15"/>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подаются посредством ЭТП по адресу:</w:t>
            </w:r>
            <w:r w:rsidR="009B07CB">
              <w:rPr>
                <w:rStyle w:val="a3"/>
                <w:rFonts w:ascii="Times New Roman" w:hAnsi="Times New Roman" w:cs="Times New Roman"/>
                <w:sz w:val="24"/>
                <w:szCs w:val="24"/>
              </w:rPr>
              <w:t xml:space="preserve"> </w:t>
            </w:r>
            <w:hyperlink r:id="rId29" w:history="1">
              <w:r w:rsidR="009B07CB" w:rsidRPr="00012888">
                <w:rPr>
                  <w:rStyle w:val="a3"/>
                  <w:rFonts w:ascii="Times New Roman" w:hAnsi="Times New Roman" w:cs="Times New Roman"/>
                  <w:sz w:val="24"/>
                  <w:szCs w:val="24"/>
                </w:rPr>
                <w:t>www.roseltorg.ru</w:t>
              </w:r>
            </w:hyperlink>
            <w:r w:rsidR="009B07CB">
              <w:rPr>
                <w:rStyle w:val="a3"/>
                <w:rFonts w:ascii="Times New Roman" w:hAnsi="Times New Roman" w:cs="Times New Roman"/>
                <w:sz w:val="24"/>
                <w:szCs w:val="24"/>
              </w:rPr>
              <w:t>,</w:t>
            </w:r>
            <w:r w:rsidRPr="00734578">
              <w:rPr>
                <w:rFonts w:ascii="Times New Roman" w:eastAsia="Times New Roman" w:hAnsi="Times New Roman" w:cs="Times New Roman"/>
                <w:sz w:val="24"/>
                <w:szCs w:val="24"/>
                <w:lang w:eastAsia="ru-RU"/>
              </w:rPr>
              <w:t xml:space="preserve"> в соответствии с Регламентом работы ЭТП.</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368396072" w:edGrp="everyone"/>
          <w:p w:rsidR="00734578" w:rsidRPr="00734578" w:rsidRDefault="004B1BF2" w:rsidP="000272A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69B98A9767CF4C51B263064BCC20DC30"/>
                </w:placeholder>
                <w:date w:fullDate="2019-09-16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«16» сентября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12</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ermEnd w:id="368396072"/>
          </w:p>
        </w:tc>
      </w:tr>
      <w:permEnd w:id="2122256617"/>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538531975" w:edGrp="everyone"/>
        <w:tc>
          <w:tcPr>
            <w:tcW w:w="7797" w:type="dxa"/>
            <w:tcBorders>
              <w:top w:val="single" w:sz="4" w:space="0" w:color="auto"/>
              <w:left w:val="single" w:sz="4" w:space="0" w:color="auto"/>
              <w:bottom w:val="single" w:sz="4" w:space="0" w:color="auto"/>
              <w:right w:val="single" w:sz="4" w:space="0" w:color="auto"/>
            </w:tcBorders>
          </w:tcPr>
          <w:p w:rsidR="00734578" w:rsidRDefault="004B1BF2" w:rsidP="00734578">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69B98A9767CF4C51B263064BCC20DC30"/>
                </w:placeholder>
                <w:date w:fullDate="2019-09-16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«16» сентября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12</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1538531975"/>
          <w:p w:rsidR="009B07CB" w:rsidRPr="00734578" w:rsidRDefault="009B07CB" w:rsidP="00734578">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направления вторых частей Заявок:</w:t>
            </w:r>
          </w:p>
          <w:permStart w:id="700795496" w:edGrp="everyone"/>
          <w:p w:rsidR="009B07CB" w:rsidRDefault="004B1BF2" w:rsidP="009B07C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69B98A9767CF4C51B263064BCC20DC30"/>
                </w:placeholder>
                <w:date w:fullDate="2019-09-21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«21» сентября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08</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700795496"/>
          <w:p w:rsidR="009B07CB" w:rsidRDefault="009B07CB" w:rsidP="009B07CB">
            <w:pPr>
              <w:spacing w:after="0" w:line="240" w:lineRule="auto"/>
              <w:rPr>
                <w:rFonts w:ascii="Times New Roman" w:eastAsia="Times New Roman" w:hAnsi="Times New Roman" w:cs="Times New Roman"/>
                <w:sz w:val="24"/>
                <w:szCs w:val="24"/>
                <w:lang w:eastAsia="ru-RU"/>
              </w:rPr>
            </w:pPr>
          </w:p>
          <w:p w:rsidR="00734578" w:rsidRPr="00734578" w:rsidRDefault="00734578" w:rsidP="009B07CB">
            <w:pPr>
              <w:spacing w:after="0" w:line="240" w:lineRule="auto"/>
              <w:rPr>
                <w:rFonts w:ascii="Times New Roman" w:eastAsia="Times New Roman" w:hAnsi="Times New Roman" w:cs="Times New Roman"/>
                <w:sz w:val="24"/>
                <w:szCs w:val="24"/>
                <w:highlight w:val="lightGray"/>
                <w:lang w:eastAsia="ru-RU"/>
              </w:rPr>
            </w:pPr>
            <w:r w:rsidRPr="00734578">
              <w:rPr>
                <w:rFonts w:ascii="Times New Roman" w:eastAsia="Times New Roman" w:hAnsi="Times New Roman" w:cs="Times New Roman"/>
                <w:sz w:val="24"/>
                <w:szCs w:val="24"/>
                <w:lang w:eastAsia="ru-RU"/>
              </w:rPr>
              <w:t>Место открытия доступа к поданным Заявкам –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873805755" w:edGrp="everyone" w:colFirst="0" w:colLast="0"/>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rsidR="009B07CB" w:rsidRPr="00734578" w:rsidRDefault="009B07CB" w:rsidP="009B07CB">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первых частей Заявок</w:t>
            </w:r>
            <w:r w:rsidRPr="00734578">
              <w:rPr>
                <w:rFonts w:ascii="Times New Roman" w:eastAsia="Times New Roman" w:hAnsi="Times New Roman" w:cs="Times New Roman"/>
                <w:sz w:val="24"/>
                <w:szCs w:val="24"/>
                <w:lang w:eastAsia="ru-RU"/>
              </w:rPr>
              <w:t xml:space="preserve">: </w:t>
            </w:r>
            <w:permStart w:id="807088595" w:edGrp="everyone"/>
            <w:sdt>
              <w:sdtPr>
                <w:rPr>
                  <w:rFonts w:ascii="Times New Roman" w:eastAsia="Times New Roman" w:hAnsi="Times New Roman" w:cs="Times New Roman"/>
                  <w:sz w:val="24"/>
                  <w:szCs w:val="24"/>
                  <w:lang w:eastAsia="ru-RU"/>
                </w:rPr>
                <w:id w:val="1032381917"/>
                <w:placeholder>
                  <w:docPart w:val="B12D61B354734DD482DC1D6B63225A8B"/>
                </w:placeholder>
                <w:date w:fullDate="2019-09-19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«19» сентября 2019 года</w:t>
                </w:r>
              </w:sdtContent>
            </w:sdt>
            <w:permEnd w:id="807088595"/>
          </w:p>
          <w:p w:rsidR="009B07CB" w:rsidRPr="00734578" w:rsidRDefault="009B07CB" w:rsidP="009B07CB">
            <w:pPr>
              <w:spacing w:after="0" w:line="240" w:lineRule="auto"/>
              <w:jc w:val="both"/>
              <w:rPr>
                <w:rFonts w:ascii="Times New Roman" w:eastAsia="Times New Roman" w:hAnsi="Times New Roman" w:cs="Times New Roman"/>
                <w:sz w:val="10"/>
                <w:szCs w:val="10"/>
                <w:lang w:eastAsia="ru-RU"/>
              </w:rPr>
            </w:pPr>
          </w:p>
          <w:p w:rsidR="009B07CB" w:rsidRPr="00734578" w:rsidRDefault="009B07CB" w:rsidP="009B07CB">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вторых частей Заявок</w:t>
            </w:r>
            <w:r w:rsidRPr="00734578">
              <w:rPr>
                <w:rFonts w:ascii="Times New Roman" w:eastAsia="Times New Roman" w:hAnsi="Times New Roman" w:cs="Times New Roman"/>
                <w:sz w:val="24"/>
                <w:szCs w:val="24"/>
                <w:lang w:eastAsia="ru-RU"/>
              </w:rPr>
              <w:t xml:space="preserve">: </w:t>
            </w:r>
            <w:permStart w:id="1766536451" w:edGrp="everyone"/>
            <w:sdt>
              <w:sdtPr>
                <w:rPr>
                  <w:rFonts w:ascii="Times New Roman" w:eastAsia="Times New Roman" w:hAnsi="Times New Roman" w:cs="Times New Roman"/>
                  <w:sz w:val="24"/>
                  <w:szCs w:val="24"/>
                  <w:lang w:eastAsia="ru-RU"/>
                </w:rPr>
                <w:id w:val="-836384810"/>
                <w:placeholder>
                  <w:docPart w:val="B12D61B354734DD482DC1D6B63225A8B"/>
                </w:placeholder>
                <w:date w:fullDate="2019-09-25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«25» сентября 2019 года</w:t>
                </w:r>
              </w:sdtContent>
            </w:sdt>
            <w:r w:rsidRPr="00734578">
              <w:rPr>
                <w:rFonts w:ascii="Times New Roman" w:eastAsia="Times New Roman" w:hAnsi="Times New Roman" w:cs="Times New Roman"/>
                <w:sz w:val="24"/>
                <w:szCs w:val="24"/>
                <w:lang w:eastAsia="ru-RU"/>
              </w:rPr>
              <w:t xml:space="preserve"> </w:t>
            </w:r>
            <w:permEnd w:id="1766536451"/>
          </w:p>
          <w:p w:rsidR="009B07CB" w:rsidRPr="00734578" w:rsidRDefault="009B07CB" w:rsidP="009B07CB">
            <w:pPr>
              <w:spacing w:after="0" w:line="240" w:lineRule="auto"/>
              <w:jc w:val="both"/>
              <w:rPr>
                <w:rFonts w:ascii="Times New Roman" w:eastAsia="Times New Roman" w:hAnsi="Times New Roman" w:cs="Times New Roman"/>
                <w:sz w:val="10"/>
                <w:szCs w:val="10"/>
                <w:lang w:eastAsia="ru-RU"/>
              </w:rPr>
            </w:pPr>
          </w:p>
          <w:p w:rsidR="009B07CB" w:rsidRPr="00734578" w:rsidRDefault="009B07CB" w:rsidP="009B07CB">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Подведение итогов закупки</w:t>
            </w:r>
            <w:r w:rsidRPr="00734578">
              <w:rPr>
                <w:rFonts w:ascii="Times New Roman" w:eastAsia="Times New Roman" w:hAnsi="Times New Roman" w:cs="Times New Roman"/>
                <w:sz w:val="24"/>
                <w:szCs w:val="24"/>
                <w:lang w:eastAsia="ru-RU"/>
              </w:rPr>
              <w:t xml:space="preserve">: </w:t>
            </w:r>
            <w:permStart w:id="1973629237" w:edGrp="everyone"/>
            <w:sdt>
              <w:sdtPr>
                <w:rPr>
                  <w:rFonts w:ascii="Times New Roman" w:eastAsia="Times New Roman" w:hAnsi="Times New Roman" w:cs="Times New Roman"/>
                  <w:sz w:val="24"/>
                  <w:szCs w:val="24"/>
                  <w:lang w:eastAsia="ru-RU"/>
                </w:rPr>
                <w:id w:val="-1242254217"/>
                <w:placeholder>
                  <w:docPart w:val="B12D61B354734DD482DC1D6B63225A8B"/>
                </w:placeholder>
                <w:date w:fullDate="2019-09-26T00:00:00Z">
                  <w:dateFormat w:val="«dd» MMMM yyyy 'года'"/>
                  <w:lid w:val="ru-RU"/>
                  <w:storeMappedDataAs w:val="dateTime"/>
                  <w:calendar w:val="gregorian"/>
                </w:date>
              </w:sdtPr>
              <w:sdtEndPr/>
              <w:sdtContent>
                <w:r w:rsidR="00134F2D">
                  <w:rPr>
                    <w:rFonts w:ascii="Times New Roman" w:eastAsia="Times New Roman" w:hAnsi="Times New Roman" w:cs="Times New Roman"/>
                    <w:sz w:val="24"/>
                    <w:szCs w:val="24"/>
                    <w:lang w:eastAsia="ru-RU"/>
                  </w:rPr>
                  <w:t>«26» сентября 2019 года</w:t>
                </w:r>
              </w:sdtContent>
            </w:sdt>
          </w:p>
          <w:permEnd w:id="1973629237"/>
          <w:p w:rsidR="009B07CB" w:rsidRDefault="009B07CB" w:rsidP="009B07CB">
            <w:pPr>
              <w:spacing w:after="0" w:line="240" w:lineRule="auto"/>
              <w:ind w:firstLine="318"/>
              <w:jc w:val="both"/>
              <w:rPr>
                <w:rFonts w:ascii="Times New Roman" w:eastAsia="Calibri" w:hAnsi="Times New Roman" w:cs="Times New Roman"/>
                <w:sz w:val="24"/>
                <w:szCs w:val="24"/>
                <w:lang w:eastAsia="ru-RU"/>
              </w:rPr>
            </w:pPr>
            <w:r w:rsidRPr="00734578">
              <w:rPr>
                <w:rFonts w:ascii="Times New Roman" w:eastAsia="Calibri" w:hAnsi="Times New Roman" w:cs="Times New Roman"/>
                <w:sz w:val="24"/>
                <w:szCs w:val="24"/>
                <w:lang w:eastAsia="ru-RU"/>
              </w:rPr>
              <w:t xml:space="preserve"> </w:t>
            </w:r>
          </w:p>
          <w:p w:rsidR="00734578" w:rsidRPr="00734578" w:rsidRDefault="00734578" w:rsidP="009B07CB">
            <w:pPr>
              <w:spacing w:after="0" w:line="240" w:lineRule="auto"/>
              <w:ind w:firstLine="318"/>
              <w:jc w:val="both"/>
              <w:rPr>
                <w:rFonts w:ascii="Times New Roman" w:eastAsia="Times New Roman" w:hAnsi="Times New Roman" w:cs="Times New Roman"/>
                <w:iCs/>
                <w:sz w:val="24"/>
                <w:szCs w:val="24"/>
                <w:lang w:eastAsia="ru-RU"/>
              </w:rPr>
            </w:pPr>
            <w:r w:rsidRPr="00734578">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522498"/>
            <w:permStart w:id="2007965460" w:edGrp="everyone" w:colFirst="0" w:colLast="0"/>
            <w:permEnd w:id="873805755"/>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18" w:name="форма9"/>
            <w:bookmarkEnd w:id="17"/>
            <w:r w:rsidRPr="0073457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8"/>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uppressAutoHyphens/>
              <w:spacing w:after="0" w:line="240" w:lineRule="auto"/>
              <w:ind w:firstLine="38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734578">
              <w:rPr>
                <w:rFonts w:ascii="Times New Roman" w:eastAsia="Times New Roman" w:hAnsi="Times New Roman" w:cs="Times New Roman"/>
                <w:sz w:val="24"/>
                <w:szCs w:val="24"/>
                <w:lang w:eastAsia="ru-RU"/>
              </w:rPr>
              <w:t xml:space="preserve"> </w:t>
            </w:r>
            <w:permStart w:id="2116964940" w:edGrp="everyone"/>
            <w:sdt>
              <w:sdtPr>
                <w:rPr>
                  <w:rFonts w:ascii="Times New Roman" w:eastAsia="Times New Roman" w:hAnsi="Times New Roman" w:cs="Times New Roman"/>
                  <w:b/>
                  <w:sz w:val="24"/>
                  <w:szCs w:val="24"/>
                  <w:lang w:eastAsia="ru-RU"/>
                </w:rPr>
                <w:id w:val="-431276824"/>
                <w:placeholder>
                  <w:docPart w:val="69B98A9767CF4C51B263064BCC20DC30"/>
                </w:placeholder>
                <w:date w:fullDate="2019-08-27T00:00:00Z">
                  <w:dateFormat w:val="«dd» MMMM yyyy 'года'"/>
                  <w:lid w:val="ru-RU"/>
                  <w:storeMappedDataAs w:val="dateTime"/>
                  <w:calendar w:val="gregorian"/>
                </w:date>
              </w:sdtPr>
              <w:sdtEndPr/>
              <w:sdtContent>
                <w:r w:rsidR="006E2214">
                  <w:rPr>
                    <w:rFonts w:ascii="Times New Roman" w:eastAsia="Times New Roman" w:hAnsi="Times New Roman" w:cs="Times New Roman"/>
                    <w:b/>
                    <w:sz w:val="24"/>
                    <w:szCs w:val="24"/>
                    <w:lang w:eastAsia="ru-RU"/>
                  </w:rPr>
                  <w:t>«27» августа 2019 года</w:t>
                </w:r>
              </w:sdtContent>
            </w:sdt>
          </w:p>
          <w:permEnd w:id="2116964940"/>
          <w:p w:rsidR="00734578" w:rsidRPr="00734578" w:rsidRDefault="00734578" w:rsidP="00734578">
            <w:pPr>
              <w:suppressAutoHyphens/>
              <w:spacing w:after="0" w:line="240" w:lineRule="auto"/>
              <w:ind w:firstLine="387"/>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734578" w:rsidRPr="00734578" w:rsidRDefault="00734578" w:rsidP="0073457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734578">
              <w:rPr>
                <w:rFonts w:ascii="Times New Roman" w:eastAsia="Times New Roman" w:hAnsi="Times New Roman" w:cs="Times New Roman"/>
                <w:b/>
                <w:sz w:val="24"/>
                <w:szCs w:val="24"/>
                <w:lang w:eastAsia="ru-RU"/>
              </w:rPr>
              <w:t xml:space="preserve"> </w:t>
            </w:r>
            <w:permStart w:id="2000253472" w:edGrp="everyone"/>
            <w:sdt>
              <w:sdtPr>
                <w:rPr>
                  <w:rFonts w:ascii="Times New Roman" w:eastAsia="Times New Roman" w:hAnsi="Times New Roman" w:cs="Times New Roman"/>
                  <w:b/>
                  <w:sz w:val="24"/>
                  <w:szCs w:val="24"/>
                  <w:lang w:eastAsia="ru-RU"/>
                </w:rPr>
                <w:id w:val="-1785717420"/>
                <w:placeholder>
                  <w:docPart w:val="69B98A9767CF4C51B263064BCC20DC30"/>
                </w:placeholder>
                <w:date w:fullDate="2019-09-11T00:00:00Z">
                  <w:dateFormat w:val="«dd» MMMM yyyy 'года'"/>
                  <w:lid w:val="ru-RU"/>
                  <w:storeMappedDataAs w:val="dateTime"/>
                  <w:calendar w:val="gregorian"/>
                </w:date>
              </w:sdtPr>
              <w:sdtEndPr/>
              <w:sdtContent>
                <w:r w:rsidR="00134F2D">
                  <w:rPr>
                    <w:rFonts w:ascii="Times New Roman" w:eastAsia="Times New Roman" w:hAnsi="Times New Roman" w:cs="Times New Roman"/>
                    <w:b/>
                    <w:sz w:val="24"/>
                    <w:szCs w:val="24"/>
                    <w:lang w:eastAsia="ru-RU"/>
                  </w:rPr>
                  <w:t>«11» сентября 2019 года</w:t>
                </w:r>
              </w:sdtContent>
            </w:sdt>
            <w:r w:rsidRPr="00734578">
              <w:rPr>
                <w:rFonts w:ascii="Times New Roman" w:eastAsia="Times New Roman" w:hAnsi="Times New Roman" w:cs="Times New Roman"/>
                <w:b/>
                <w:sz w:val="24"/>
                <w:szCs w:val="24"/>
                <w:lang w:eastAsia="ru-RU"/>
              </w:rPr>
              <w:t xml:space="preserve"> </w:t>
            </w:r>
            <w:r w:rsidR="00873BE0">
              <w:rPr>
                <w:rFonts w:ascii="Times New Roman" w:eastAsia="Times New Roman" w:hAnsi="Times New Roman" w:cs="Times New Roman"/>
                <w:b/>
                <w:sz w:val="24"/>
                <w:szCs w:val="24"/>
                <w:lang w:eastAsia="ru-RU"/>
              </w:rPr>
              <w:t>12</w:t>
            </w:r>
            <w:r w:rsidRPr="00734578">
              <w:rPr>
                <w:rFonts w:ascii="Times New Roman" w:eastAsia="Times New Roman" w:hAnsi="Times New Roman" w:cs="Times New Roman"/>
                <w:b/>
                <w:sz w:val="24"/>
                <w:szCs w:val="24"/>
                <w:lang w:eastAsia="ru-RU"/>
              </w:rPr>
              <w:t>:</w:t>
            </w:r>
            <w:r w:rsidR="00873BE0">
              <w:rPr>
                <w:rFonts w:ascii="Times New Roman" w:eastAsia="Times New Roman" w:hAnsi="Times New Roman" w:cs="Times New Roman"/>
                <w:b/>
                <w:sz w:val="24"/>
                <w:szCs w:val="24"/>
                <w:lang w:eastAsia="ru-RU"/>
              </w:rPr>
              <w:t>00</w:t>
            </w:r>
            <w:r w:rsidRPr="00734578">
              <w:rPr>
                <w:rFonts w:ascii="Times New Roman" w:eastAsia="Times New Roman" w:hAnsi="Times New Roman" w:cs="Times New Roman"/>
                <w:b/>
                <w:sz w:val="24"/>
                <w:szCs w:val="24"/>
                <w:lang w:eastAsia="ru-RU"/>
              </w:rPr>
              <w:t>:</w:t>
            </w:r>
            <w:r w:rsidR="00873BE0">
              <w:rPr>
                <w:rFonts w:ascii="Times New Roman" w:eastAsia="Times New Roman" w:hAnsi="Times New Roman" w:cs="Times New Roman"/>
                <w:b/>
                <w:sz w:val="24"/>
                <w:szCs w:val="24"/>
                <w:lang w:eastAsia="ru-RU"/>
              </w:rPr>
              <w:t>00</w:t>
            </w:r>
            <w:r w:rsidRPr="00734578">
              <w:rPr>
                <w:rFonts w:ascii="Times New Roman" w:eastAsia="Times New Roman" w:hAnsi="Times New Roman" w:cs="Times New Roman"/>
                <w:b/>
                <w:sz w:val="24"/>
                <w:szCs w:val="24"/>
                <w:lang w:eastAsia="ru-RU"/>
              </w:rPr>
              <w:t xml:space="preserve"> (время московское)</w:t>
            </w:r>
          </w:p>
          <w:permEnd w:id="2000253472"/>
          <w:p w:rsidR="00734578" w:rsidRPr="00734578" w:rsidRDefault="00734578" w:rsidP="00734578">
            <w:pPr>
              <w:spacing w:after="0" w:line="240" w:lineRule="auto"/>
              <w:ind w:firstLine="245"/>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734578" w:rsidRPr="00734578" w:rsidRDefault="00734578" w:rsidP="00734578">
            <w:pPr>
              <w:spacing w:after="0" w:line="240" w:lineRule="auto"/>
              <w:ind w:left="34"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734578">
                <w:rPr>
                  <w:rFonts w:ascii="Times New Roman" w:eastAsia="Times New Roman" w:hAnsi="Times New Roman" w:cs="Times New Roman"/>
                  <w:color w:val="0000FF"/>
                  <w:sz w:val="24"/>
                  <w:szCs w:val="24"/>
                  <w:u w:val="single"/>
                  <w:lang w:eastAsia="ru-RU"/>
                </w:rPr>
                <w:t>форме 4</w:t>
              </w:r>
            </w:hyperlink>
            <w:r w:rsidRPr="00734578">
              <w:rPr>
                <w:rFonts w:ascii="Times New Roman" w:eastAsia="Times New Roman" w:hAnsi="Times New Roman" w:cs="Times New Roman"/>
                <w:sz w:val="24"/>
                <w:szCs w:val="24"/>
                <w:lang w:eastAsia="ru-RU"/>
              </w:rPr>
              <w:t xml:space="preserve">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left="34"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734578" w:rsidRPr="00734578" w:rsidRDefault="00734578" w:rsidP="00734578">
            <w:pPr>
              <w:spacing w:after="0" w:line="240" w:lineRule="auto"/>
              <w:ind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208077897" w:edGrp="everyone" w:colFirst="0" w:colLast="0"/>
            <w:permEnd w:id="2007965460"/>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873BE0" w:rsidP="00873BE0">
            <w:pPr>
              <w:spacing w:after="0" w:line="240" w:lineRule="auto"/>
              <w:jc w:val="both"/>
              <w:rPr>
                <w:rFonts w:ascii="Times New Roman" w:eastAsia="Times New Roman" w:hAnsi="Times New Roman" w:cs="Times New Roman"/>
                <w:sz w:val="24"/>
                <w:szCs w:val="24"/>
                <w:lang w:eastAsia="ru-RU"/>
              </w:rPr>
            </w:pPr>
            <w:permStart w:id="529941819" w:edGrp="everyone"/>
            <w:r>
              <w:rPr>
                <w:rFonts w:ascii="Times New Roman" w:eastAsia="Times New Roman" w:hAnsi="Times New Roman" w:cs="Times New Roman"/>
                <w:sz w:val="24"/>
                <w:szCs w:val="24"/>
                <w:lang w:eastAsia="ru-RU"/>
              </w:rPr>
              <w:t xml:space="preserve">1 </w:t>
            </w:r>
            <w:r w:rsidR="00734578" w:rsidRPr="007345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734578" w:rsidRPr="007345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34578" w:rsidRPr="00734578">
              <w:rPr>
                <w:rFonts w:ascii="Times New Roman" w:eastAsia="Times New Roman" w:hAnsi="Times New Roman" w:cs="Times New Roman"/>
                <w:sz w:val="24"/>
                <w:szCs w:val="24"/>
                <w:lang w:eastAsia="ru-RU"/>
              </w:rPr>
              <w:t>лот</w:t>
            </w:r>
            <w:permEnd w:id="529941819"/>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774090317" w:edGrp="everyone" w:colFirst="0" w:colLast="0"/>
            <w:permEnd w:id="208077897"/>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A9317B" w:rsidP="00A9317B">
            <w:pPr>
              <w:jc w:val="both"/>
              <w:rPr>
                <w:rFonts w:ascii="Times New Roman" w:eastAsia="Times New Roman" w:hAnsi="Times New Roman" w:cs="Times New Roman"/>
                <w:sz w:val="24"/>
                <w:szCs w:val="24"/>
                <w:lang w:eastAsia="ru-RU"/>
              </w:rPr>
            </w:pPr>
            <w:r w:rsidRPr="0002514E">
              <w:rPr>
                <w:rFonts w:ascii="Times New Roman" w:hAnsi="Times New Roman" w:cs="Times New Roman"/>
                <w:sz w:val="24"/>
                <w:szCs w:val="24"/>
              </w:rPr>
              <w:t>1 (один)</w:t>
            </w:r>
            <w:r w:rsidR="0002514E" w:rsidRPr="0002514E">
              <w:rPr>
                <w:rFonts w:ascii="Times New Roman" w:hAnsi="Times New Roman" w:cs="Times New Roman"/>
                <w:sz w:val="24"/>
                <w:szCs w:val="24"/>
              </w:rPr>
              <w:t xml:space="preserve"> Победител</w:t>
            </w:r>
            <w:r>
              <w:rPr>
                <w:rFonts w:ascii="Times New Roman" w:hAnsi="Times New Roman" w:cs="Times New Roman"/>
                <w:sz w:val="24"/>
                <w:szCs w:val="24"/>
              </w:rPr>
              <w:t>ь</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819763991" w:edGrp="everyone" w:colFirst="0" w:colLast="0"/>
            <w:permEnd w:id="1774090317"/>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688365879" w:edGrp="everyone"/>
            <w:r w:rsidRPr="00734578">
              <w:rPr>
                <w:rFonts w:ascii="Times New Roman" w:eastAsia="Calibri" w:hAnsi="Times New Roman" w:cs="Times New Roman"/>
                <w:b/>
                <w:iCs/>
                <w:color w:val="000000"/>
                <w:sz w:val="24"/>
                <w:szCs w:val="24"/>
              </w:rPr>
              <w:t>Лот № 1</w:t>
            </w:r>
          </w:p>
          <w:permEnd w:id="1688365879"/>
          <w:p w:rsidR="000C6BA9" w:rsidRPr="00734578"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Право на заключение следующего договора:</w:t>
            </w:r>
          </w:p>
          <w:p w:rsidR="000C6BA9" w:rsidRDefault="00145110" w:rsidP="000C6B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145110">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sidR="00A9317B">
              <w:rPr>
                <w:rFonts w:ascii="Times New Roman" w:eastAsia="Times New Roman" w:hAnsi="Times New Roman" w:cs="Times New Roman"/>
                <w:sz w:val="24"/>
                <w:szCs w:val="24"/>
                <w:lang w:eastAsia="ru-RU"/>
              </w:rPr>
              <w:t>.</w:t>
            </w:r>
          </w:p>
          <w:p w:rsidR="00A9317B" w:rsidRDefault="00A9317B" w:rsidP="000C6BA9">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0C6BA9" w:rsidRDefault="000C6BA9" w:rsidP="00734578">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734578" w:rsidRPr="00734578" w:rsidRDefault="00734578" w:rsidP="00734578">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734578">
              <w:rPr>
                <w:rFonts w:ascii="Times New Roman" w:eastAsia="Calibri" w:hAnsi="Times New Roman" w:cs="Times New Roman"/>
                <w:iCs/>
                <w:color w:val="000000"/>
                <w:sz w:val="24"/>
                <w:szCs w:val="24"/>
              </w:rPr>
              <w:t xml:space="preserve">пределены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color w:val="FF0000"/>
                <w:sz w:val="24"/>
                <w:szCs w:val="24"/>
              </w:rPr>
              <w:t xml:space="preserve"> </w:t>
            </w:r>
            <w:r w:rsidRPr="0073457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45407"/>
            <w:permStart w:id="17655417" w:edGrp="everyone" w:colFirst="0" w:colLast="0"/>
            <w:permEnd w:id="1819763991"/>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разделе IV «Техническое задание»</w:t>
              </w:r>
            </w:hyperlink>
            <w:r w:rsidRPr="00734578">
              <w:rPr>
                <w:rFonts w:ascii="Times New Roman" w:eastAsia="Times New Roman" w:hAnsi="Times New Roman" w:cs="Times New Roman"/>
                <w:sz w:val="24"/>
                <w:szCs w:val="24"/>
                <w:lang w:eastAsia="ru-RU"/>
              </w:rPr>
              <w:t xml:space="preserve"> и </w:t>
            </w:r>
            <w:hyperlink w:anchor="_РАЗДЕЛ_V._Проект" w:history="1">
              <w:r w:rsidRPr="00734578">
                <w:rPr>
                  <w:rFonts w:ascii="Times New Roman" w:eastAsia="Times New Roman" w:hAnsi="Times New Roman" w:cs="Times New Roman"/>
                  <w:color w:val="0000FF"/>
                  <w:sz w:val="24"/>
                  <w:szCs w:val="24"/>
                  <w:u w:val="single"/>
                  <w:lang w:eastAsia="ru-RU"/>
                </w:rPr>
                <w:t xml:space="preserve">разделе </w:t>
              </w:r>
              <w:r w:rsidRPr="00734578">
                <w:rPr>
                  <w:rFonts w:ascii="Times New Roman" w:eastAsia="Times New Roman" w:hAnsi="Times New Roman" w:cs="Times New Roman"/>
                  <w:color w:val="0000FF"/>
                  <w:sz w:val="24"/>
                  <w:szCs w:val="24"/>
                  <w:u w:val="single"/>
                  <w:lang w:val="en-US" w:eastAsia="ru-RU"/>
                </w:rPr>
                <w:t>V</w:t>
              </w:r>
              <w:r w:rsidRPr="00734578">
                <w:rPr>
                  <w:rFonts w:ascii="Times New Roman" w:eastAsia="Times New Roman" w:hAnsi="Times New Roman" w:cs="Times New Roman"/>
                  <w:color w:val="0000FF"/>
                  <w:sz w:val="24"/>
                  <w:szCs w:val="24"/>
                  <w:u w:val="single"/>
                  <w:lang w:eastAsia="ru-RU"/>
                </w:rPr>
                <w:t xml:space="preserve"> «Проект договора»</w:t>
              </w:r>
            </w:hyperlink>
            <w:r w:rsidRPr="00734578">
              <w:rPr>
                <w:rFonts w:ascii="Times New Roman" w:eastAsia="Times New Roman" w:hAnsi="Times New Roman" w:cs="Times New Roman"/>
                <w:sz w:val="24"/>
                <w:szCs w:val="24"/>
                <w:lang w:eastAsia="ru-RU"/>
              </w:rPr>
              <w:t xml:space="preserve"> настоящей Документации</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1473382572" w:edGrp="everyone" w:colFirst="0" w:colLast="0"/>
            <w:permEnd w:id="1765541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sz w:val="24"/>
                <w:szCs w:val="24"/>
                <w:lang w:eastAsia="ru-RU"/>
              </w:rPr>
              <w:t>и цене единицы товара, работы, услуги</w:t>
            </w: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rsidR="00A9317B" w:rsidRPr="00C4783F"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0272AA" w:rsidRPr="00C4783F" w:rsidRDefault="00A9317B" w:rsidP="000272A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 xml:space="preserve"> </w:t>
            </w:r>
            <w:r w:rsidR="000272AA" w:rsidRPr="00022488">
              <w:rPr>
                <w:rFonts w:ascii="Times New Roman" w:eastAsia="Calibri" w:hAnsi="Times New Roman" w:cs="Times New Roman"/>
                <w:iCs/>
                <w:color w:val="000000"/>
                <w:sz w:val="24"/>
                <w:szCs w:val="24"/>
              </w:rPr>
              <w:t>780</w:t>
            </w:r>
            <w:r w:rsidR="000272AA">
              <w:rPr>
                <w:rFonts w:ascii="Times New Roman" w:eastAsia="Calibri" w:hAnsi="Times New Roman" w:cs="Times New Roman"/>
                <w:iCs/>
                <w:color w:val="000000"/>
                <w:sz w:val="24"/>
                <w:szCs w:val="24"/>
              </w:rPr>
              <w:t xml:space="preserve"> </w:t>
            </w:r>
            <w:r w:rsidR="000272AA" w:rsidRPr="00022488">
              <w:rPr>
                <w:rFonts w:ascii="Times New Roman" w:eastAsia="Calibri" w:hAnsi="Times New Roman" w:cs="Times New Roman"/>
                <w:iCs/>
                <w:color w:val="000000"/>
                <w:sz w:val="24"/>
                <w:szCs w:val="24"/>
              </w:rPr>
              <w:t xml:space="preserve">000 </w:t>
            </w:r>
            <w:r w:rsidR="000272AA" w:rsidRPr="00C4783F">
              <w:rPr>
                <w:rFonts w:ascii="Times New Roman" w:eastAsia="Calibri" w:hAnsi="Times New Roman" w:cs="Times New Roman"/>
                <w:iCs/>
                <w:color w:val="000000"/>
                <w:sz w:val="24"/>
                <w:szCs w:val="24"/>
              </w:rPr>
              <w:t>(</w:t>
            </w:r>
            <w:r w:rsidR="000272AA">
              <w:rPr>
                <w:rFonts w:ascii="Times New Roman" w:eastAsia="Calibri" w:hAnsi="Times New Roman" w:cs="Times New Roman"/>
                <w:iCs/>
                <w:color w:val="000000"/>
                <w:sz w:val="24"/>
                <w:szCs w:val="24"/>
              </w:rPr>
              <w:t>Семьсот восемьдесят тысяч</w:t>
            </w:r>
            <w:r w:rsidR="000272AA" w:rsidRPr="00C4783F">
              <w:rPr>
                <w:rFonts w:ascii="Times New Roman" w:eastAsia="Calibri" w:hAnsi="Times New Roman" w:cs="Times New Roman"/>
                <w:iCs/>
                <w:color w:val="000000"/>
                <w:sz w:val="24"/>
                <w:szCs w:val="24"/>
              </w:rPr>
              <w:t>) рублей 00 копе</w:t>
            </w:r>
            <w:r w:rsidR="000272AA">
              <w:rPr>
                <w:rFonts w:ascii="Times New Roman" w:eastAsia="Calibri" w:hAnsi="Times New Roman" w:cs="Times New Roman"/>
                <w:iCs/>
                <w:color w:val="000000"/>
                <w:sz w:val="24"/>
                <w:szCs w:val="24"/>
              </w:rPr>
              <w:t>е</w:t>
            </w:r>
            <w:r w:rsidR="000272AA" w:rsidRPr="00C4783F">
              <w:rPr>
                <w:rFonts w:ascii="Times New Roman" w:eastAsia="Calibri" w:hAnsi="Times New Roman" w:cs="Times New Roman"/>
                <w:iCs/>
                <w:color w:val="000000"/>
                <w:sz w:val="24"/>
                <w:szCs w:val="24"/>
              </w:rPr>
              <w:t xml:space="preserve">к с учетом НДС (20%),  </w:t>
            </w:r>
          </w:p>
          <w:p w:rsidR="000272AA" w:rsidRPr="00C4783F" w:rsidRDefault="000272AA" w:rsidP="000272AA">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hAnsi="Times New Roman" w:cs="Times New Roman"/>
                <w:iCs/>
                <w:sz w:val="24"/>
                <w:szCs w:val="24"/>
              </w:rPr>
              <w:t xml:space="preserve">В том числе НДС (20%) </w:t>
            </w:r>
            <w:r>
              <w:rPr>
                <w:rFonts w:ascii="Times New Roman" w:hAnsi="Times New Roman" w:cs="Times New Roman"/>
                <w:iCs/>
                <w:sz w:val="24"/>
                <w:szCs w:val="24"/>
              </w:rPr>
              <w:t>13</w:t>
            </w:r>
            <w:r w:rsidRPr="00C4783F">
              <w:rPr>
                <w:rFonts w:ascii="Times New Roman" w:eastAsia="Calibri" w:hAnsi="Times New Roman" w:cs="Times New Roman"/>
                <w:iCs/>
                <w:sz w:val="24"/>
                <w:szCs w:val="24"/>
              </w:rPr>
              <w:t>0 000 (</w:t>
            </w:r>
            <w:r>
              <w:rPr>
                <w:rFonts w:ascii="Times New Roman" w:eastAsia="Calibri" w:hAnsi="Times New Roman" w:cs="Times New Roman"/>
                <w:iCs/>
                <w:sz w:val="24"/>
                <w:szCs w:val="24"/>
              </w:rPr>
              <w:t>Сто тридцать тысяч</w:t>
            </w:r>
            <w:r w:rsidRPr="00C4783F">
              <w:rPr>
                <w:rFonts w:ascii="Times New Roman" w:eastAsia="Calibri" w:hAnsi="Times New Roman" w:cs="Times New Roman"/>
                <w:iCs/>
                <w:sz w:val="24"/>
                <w:szCs w:val="24"/>
              </w:rPr>
              <w:t>) рублей 00 копеек,</w:t>
            </w:r>
          </w:p>
          <w:p w:rsidR="000272AA" w:rsidRPr="00C4783F" w:rsidRDefault="000272AA" w:rsidP="000272AA">
            <w:pPr>
              <w:autoSpaceDE w:val="0"/>
              <w:autoSpaceDN w:val="0"/>
              <w:adjustRightInd w:val="0"/>
              <w:spacing w:after="0" w:line="240" w:lineRule="auto"/>
              <w:jc w:val="both"/>
              <w:rPr>
                <w:rFonts w:ascii="Times New Roman" w:eastAsia="Calibri" w:hAnsi="Times New Roman" w:cs="Times New Roman"/>
                <w:iCs/>
                <w:sz w:val="10"/>
                <w:szCs w:val="10"/>
              </w:rPr>
            </w:pPr>
          </w:p>
          <w:p w:rsidR="000272AA" w:rsidRPr="00C4783F" w:rsidRDefault="000272AA" w:rsidP="000272A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65</w:t>
            </w:r>
            <w:r w:rsidRPr="00C4783F">
              <w:rPr>
                <w:rFonts w:ascii="Times New Roman" w:eastAsia="Calibri" w:hAnsi="Times New Roman" w:cs="Times New Roman"/>
                <w:iCs/>
                <w:sz w:val="24"/>
                <w:szCs w:val="24"/>
              </w:rPr>
              <w:t>0 000 (</w:t>
            </w:r>
            <w:r>
              <w:rPr>
                <w:rFonts w:ascii="Times New Roman" w:eastAsia="Calibri" w:hAnsi="Times New Roman" w:cs="Times New Roman"/>
                <w:iCs/>
                <w:sz w:val="24"/>
                <w:szCs w:val="24"/>
              </w:rPr>
              <w:t>Шестьсот пятьдесят тысяч</w:t>
            </w:r>
            <w:r w:rsidRPr="00C4783F">
              <w:rPr>
                <w:rFonts w:ascii="Times New Roman" w:eastAsia="Calibri" w:hAnsi="Times New Roman" w:cs="Times New Roman"/>
                <w:iCs/>
                <w:sz w:val="24"/>
                <w:szCs w:val="24"/>
              </w:rPr>
              <w:t>) рублей 00 копеек, без учета НДС.</w:t>
            </w:r>
          </w:p>
          <w:p w:rsidR="000272AA" w:rsidRDefault="000272AA" w:rsidP="0073457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34578">
              <w:rPr>
                <w:rFonts w:ascii="Times New Roman" w:eastAsia="Calibri" w:hAnsi="Times New Roman" w:cs="Times New Roman"/>
                <w:iCs/>
                <w:sz w:val="24"/>
                <w:szCs w:val="24"/>
                <w:lang w:eastAsia="ru-RU"/>
              </w:rPr>
              <w:t>Установление такой предельной суммы не налагает на                                    ПАО «</w:t>
            </w:r>
            <w:r w:rsidR="000C6BA9">
              <w:rPr>
                <w:rFonts w:ascii="Times New Roman" w:eastAsia="Calibri" w:hAnsi="Times New Roman" w:cs="Times New Roman"/>
                <w:iCs/>
                <w:sz w:val="24"/>
                <w:szCs w:val="24"/>
                <w:lang w:eastAsia="ru-RU"/>
              </w:rPr>
              <w:t>Башинформсвязь</w:t>
            </w:r>
            <w:r w:rsidRPr="0073457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A9317B" w:rsidRPr="00A7299A" w:rsidRDefault="00C7671A" w:rsidP="00A9317B">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Н</w:t>
            </w:r>
            <w:r w:rsidR="00A9317B" w:rsidRPr="00A7299A">
              <w:rPr>
                <w:rFonts w:ascii="Times New Roman" w:eastAsia="Calibri" w:hAnsi="Times New Roman" w:cs="Times New Roman"/>
                <w:iCs/>
                <w:color w:val="000000"/>
                <w:sz w:val="24"/>
                <w:szCs w:val="24"/>
              </w:rPr>
              <w:t xml:space="preserve">ачальная (максимальная) стоимость единицы измерения определяются </w:t>
            </w:r>
            <w:r w:rsidR="00A9317B">
              <w:rPr>
                <w:rFonts w:ascii="Times New Roman" w:eastAsia="Calibri" w:hAnsi="Times New Roman" w:cs="Times New Roman"/>
                <w:iCs/>
                <w:color w:val="000000"/>
                <w:sz w:val="24"/>
                <w:szCs w:val="24"/>
              </w:rPr>
              <w:t xml:space="preserve">в </w:t>
            </w:r>
            <w:hyperlink w:anchor="_РАЗДЕЛ_IV._Техническое" w:history="1">
              <w:r w:rsidR="00A9317B" w:rsidRPr="00A7299A">
                <w:rPr>
                  <w:rFonts w:ascii="Times New Roman" w:eastAsia="Calibri" w:hAnsi="Times New Roman" w:cs="Times New Roman"/>
                  <w:iCs/>
                  <w:color w:val="0000FF"/>
                  <w:sz w:val="24"/>
                  <w:szCs w:val="24"/>
                  <w:u w:val="single"/>
                </w:rPr>
                <w:t>раздел</w:t>
              </w:r>
              <w:r w:rsidR="00A9317B">
                <w:rPr>
                  <w:rFonts w:ascii="Times New Roman" w:eastAsia="Calibri" w:hAnsi="Times New Roman" w:cs="Times New Roman"/>
                  <w:iCs/>
                  <w:color w:val="0000FF"/>
                  <w:sz w:val="24"/>
                  <w:szCs w:val="24"/>
                  <w:u w:val="single"/>
                </w:rPr>
                <w:t>е</w:t>
              </w:r>
              <w:r w:rsidR="00A9317B" w:rsidRPr="00A7299A">
                <w:rPr>
                  <w:rFonts w:ascii="Times New Roman" w:eastAsia="Calibri" w:hAnsi="Times New Roman" w:cs="Times New Roman"/>
                  <w:iCs/>
                  <w:color w:val="0000FF"/>
                  <w:sz w:val="24"/>
                  <w:szCs w:val="24"/>
                  <w:u w:val="single"/>
                </w:rPr>
                <w:t xml:space="preserve"> IV «Техническое задание»</w:t>
              </w:r>
            </w:hyperlink>
            <w:r w:rsidR="00A9317B" w:rsidRPr="00A7299A">
              <w:rPr>
                <w:rFonts w:ascii="Times New Roman" w:eastAsia="Calibri" w:hAnsi="Times New Roman" w:cs="Times New Roman"/>
                <w:iCs/>
                <w:color w:val="000000"/>
                <w:sz w:val="24"/>
                <w:szCs w:val="24"/>
              </w:rPr>
              <w:t xml:space="preserve"> Документации о закупке.</w:t>
            </w:r>
          </w:p>
          <w:p w:rsidR="00A9317B" w:rsidRPr="00A7299A" w:rsidRDefault="00A9317B" w:rsidP="00A9317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A7299A">
              <w:rPr>
                <w:rFonts w:ascii="Times New Roman" w:eastAsia="Calibri" w:hAnsi="Times New Roman" w:cs="Times New Roman"/>
                <w:iCs/>
                <w:color w:val="000000"/>
                <w:sz w:val="24"/>
                <w:szCs w:val="24"/>
              </w:rPr>
              <w:t xml:space="preserve">        </w:t>
            </w:r>
            <w:r w:rsidRPr="00A7299A">
              <w:rPr>
                <w:rFonts w:ascii="Times New Roman" w:eastAsia="Calibri" w:hAnsi="Times New Roman" w:cs="Times New Roman"/>
                <w:iCs/>
                <w:sz w:val="24"/>
                <w:szCs w:val="24"/>
                <w:lang w:eastAsia="ru-RU"/>
              </w:rPr>
              <w:t xml:space="preserve">Начальная (максимальная) цена </w:t>
            </w:r>
            <w:r>
              <w:rPr>
                <w:rFonts w:ascii="Times New Roman" w:eastAsia="Calibri" w:hAnsi="Times New Roman" w:cs="Times New Roman"/>
                <w:iCs/>
                <w:sz w:val="24"/>
                <w:szCs w:val="24"/>
                <w:lang w:eastAsia="ru-RU"/>
              </w:rPr>
              <w:t xml:space="preserve">договора / начальная (максимальная) </w:t>
            </w:r>
            <w:r w:rsidRPr="00A7299A">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rsidR="00A9317B" w:rsidRPr="00A7299A"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 xml:space="preserve">    </w:t>
            </w:r>
          </w:p>
          <w:p w:rsidR="00A9317B" w:rsidRPr="00A7299A" w:rsidRDefault="00A9317B" w:rsidP="00A9317B">
            <w:pPr>
              <w:spacing w:after="0" w:line="240" w:lineRule="auto"/>
              <w:jc w:val="both"/>
              <w:rPr>
                <w:rFonts w:ascii="Times New Roman" w:eastAsia="Times New Roman" w:hAnsi="Times New Roman" w:cs="Times New Roman"/>
                <w:iCs/>
                <w:sz w:val="24"/>
                <w:szCs w:val="24"/>
                <w:lang w:eastAsia="ru-RU"/>
              </w:rPr>
            </w:pPr>
            <w:r w:rsidRPr="00A7299A">
              <w:rPr>
                <w:rFonts w:ascii="Times New Roman" w:eastAsia="Calibri" w:hAnsi="Times New Roman" w:cs="Times New Roman"/>
                <w:iCs/>
                <w:sz w:val="24"/>
                <w:szCs w:val="24"/>
                <w:lang w:eastAsia="ru-RU"/>
              </w:rPr>
              <w:t xml:space="preserve">       </w:t>
            </w:r>
            <w:r w:rsidRPr="00A7299A">
              <w:rPr>
                <w:rFonts w:ascii="Times New Roman" w:eastAsia="Times New Roman"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w:t>
            </w:r>
            <w:r w:rsidR="00C7671A">
              <w:rPr>
                <w:rFonts w:ascii="Times New Roman" w:eastAsia="Times New Roman" w:hAnsi="Times New Roman" w:cs="Times New Roman"/>
                <w:iCs/>
                <w:sz w:val="24"/>
                <w:szCs w:val="24"/>
                <w:lang w:eastAsia="ru-RU"/>
              </w:rPr>
              <w:t xml:space="preserve">средневзвешенный </w:t>
            </w:r>
            <w:r w:rsidRPr="00A7299A">
              <w:rPr>
                <w:rFonts w:ascii="Times New Roman" w:eastAsia="Times New Roman" w:hAnsi="Times New Roman" w:cs="Times New Roman"/>
                <w:iCs/>
                <w:sz w:val="24"/>
                <w:szCs w:val="24"/>
                <w:lang w:eastAsia="ru-RU"/>
              </w:rPr>
              <w:t>коэффициент снижения цены, предложенный участником, с которым заключается договор по итогам проведенной Закупки.</w:t>
            </w:r>
          </w:p>
          <w:p w:rsidR="00A9317B" w:rsidRPr="00A7299A" w:rsidRDefault="00A9317B" w:rsidP="00A9317B">
            <w:pPr>
              <w:spacing w:after="0" w:line="240" w:lineRule="auto"/>
              <w:jc w:val="both"/>
              <w:rPr>
                <w:rFonts w:ascii="Times New Roman" w:eastAsia="Times New Roman" w:hAnsi="Times New Roman" w:cs="Times New Roman"/>
                <w:iCs/>
                <w:sz w:val="24"/>
                <w:szCs w:val="24"/>
                <w:lang w:eastAsia="ru-RU"/>
              </w:rPr>
            </w:pPr>
          </w:p>
          <w:p w:rsidR="00A9317B" w:rsidRPr="00A7299A" w:rsidRDefault="00A9317B" w:rsidP="00A9317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299A">
              <w:rPr>
                <w:rFonts w:ascii="Times New Roman" w:eastAsia="Calibri" w:hAnsi="Times New Roman" w:cs="Times New Roman"/>
                <w:iCs/>
                <w:color w:val="000000"/>
                <w:sz w:val="24"/>
                <w:szCs w:val="24"/>
              </w:rPr>
              <w:t xml:space="preserve">Цена за единицу измерения определяется путем произведения начальной (максимальной) цены за единицу измерения, указанной в </w:t>
            </w:r>
            <w:hyperlink w:anchor="_РАЗДЕЛ_III._ФОРМЫ" w:history="1">
              <w:r w:rsidRPr="00A7299A">
                <w:rPr>
                  <w:rFonts w:ascii="Times New Roman" w:eastAsia="Calibri" w:hAnsi="Times New Roman" w:cs="Times New Roman"/>
                  <w:color w:val="0000FF"/>
                  <w:sz w:val="24"/>
                  <w:szCs w:val="24"/>
                  <w:u w:val="single"/>
                </w:rPr>
                <w:t>раздел</w:t>
              </w:r>
              <w:r w:rsidR="00A62C52">
                <w:rPr>
                  <w:rFonts w:ascii="Times New Roman" w:eastAsia="Calibri" w:hAnsi="Times New Roman" w:cs="Times New Roman"/>
                  <w:color w:val="0000FF"/>
                  <w:sz w:val="24"/>
                  <w:szCs w:val="24"/>
                  <w:u w:val="single"/>
                </w:rPr>
                <w:t>е</w:t>
              </w:r>
              <w:r w:rsidRPr="00A7299A">
                <w:rPr>
                  <w:rFonts w:ascii="Times New Roman" w:eastAsia="Calibri" w:hAnsi="Times New Roman" w:cs="Times New Roman"/>
                  <w:color w:val="0000FF"/>
                  <w:sz w:val="24"/>
                  <w:szCs w:val="24"/>
                  <w:u w:val="single"/>
                </w:rPr>
                <w:t xml:space="preserve"> </w:t>
              </w:r>
              <w:r w:rsidRPr="00A7299A">
                <w:rPr>
                  <w:rFonts w:ascii="Times New Roman" w:eastAsia="Calibri" w:hAnsi="Times New Roman" w:cs="Times New Roman"/>
                  <w:color w:val="0000FF"/>
                  <w:sz w:val="24"/>
                  <w:szCs w:val="24"/>
                  <w:u w:val="single"/>
                  <w:lang w:val="en-US"/>
                </w:rPr>
                <w:t>IV</w:t>
              </w:r>
              <w:r w:rsidRPr="00A7299A">
                <w:rPr>
                  <w:rFonts w:ascii="Times New Roman" w:eastAsia="Calibri" w:hAnsi="Times New Roman" w:cs="Times New Roman"/>
                  <w:color w:val="0000FF"/>
                  <w:sz w:val="24"/>
                  <w:szCs w:val="24"/>
                  <w:u w:val="single"/>
                </w:rPr>
                <w:t xml:space="preserve"> «ТЕХНИЧЕСКОЕ ЗАДАНИЕ»</w:t>
              </w:r>
            </w:hyperlink>
            <w:r w:rsidRPr="00A7299A">
              <w:rPr>
                <w:rFonts w:ascii="Times New Roman" w:eastAsia="Calibri" w:hAnsi="Times New Roman" w:cs="Times New Roman"/>
                <w:iCs/>
                <w:color w:val="000000"/>
                <w:sz w:val="24"/>
                <w:szCs w:val="24"/>
              </w:rPr>
              <w:t xml:space="preserve">  Документации о закупке на коэффициент снижения цены, предложенный участником, с которым заключается договор по итогам проведенной Закупки.</w:t>
            </w:r>
          </w:p>
          <w:p w:rsidR="00A9317B" w:rsidRPr="00A7299A" w:rsidRDefault="00A9317B" w:rsidP="00A9317B">
            <w:pPr>
              <w:spacing w:after="0" w:line="240" w:lineRule="auto"/>
              <w:jc w:val="both"/>
              <w:rPr>
                <w:rFonts w:ascii="Times New Roman" w:eastAsia="Times New Roman" w:hAnsi="Times New Roman" w:cs="Times New Roman"/>
                <w:iCs/>
                <w:sz w:val="24"/>
                <w:szCs w:val="24"/>
                <w:lang w:eastAsia="ru-RU"/>
              </w:rPr>
            </w:pPr>
          </w:p>
          <w:p w:rsidR="00A9317B" w:rsidRPr="00A7299A" w:rsidRDefault="00A9317B" w:rsidP="00A9317B">
            <w:pPr>
              <w:spacing w:after="0" w:line="240" w:lineRule="auto"/>
              <w:ind w:firstLine="34"/>
              <w:jc w:val="both"/>
              <w:rPr>
                <w:rFonts w:ascii="Times New Roman" w:eastAsia="Times New Roman" w:hAnsi="Times New Roman" w:cs="Times New Roman"/>
                <w:sz w:val="24"/>
                <w:szCs w:val="24"/>
                <w:lang w:eastAsia="ru-RU"/>
              </w:rPr>
            </w:pPr>
            <w:r w:rsidRPr="00A7299A">
              <w:rPr>
                <w:rFonts w:ascii="Times New Roman" w:eastAsia="Times New Roman" w:hAnsi="Times New Roman" w:cs="Times New Roman"/>
                <w:sz w:val="24"/>
                <w:szCs w:val="24"/>
                <w:lang w:eastAsia="ru-RU"/>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734578" w:rsidRPr="00734578" w:rsidRDefault="00A9317B" w:rsidP="00A9317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7299A">
              <w:rPr>
                <w:rFonts w:ascii="Times New Roman" w:eastAsia="Calibri"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212"/>
            <w:permStart w:id="1514221502" w:edGrp="everyone" w:colFirst="0" w:colLast="0"/>
            <w:permEnd w:id="1473382572"/>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23" w:name="форма15"/>
            <w:bookmarkEnd w:id="22"/>
            <w:r w:rsidRPr="0073457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734578" w:rsidRPr="00734578" w:rsidTr="00734578">
              <w:tc>
                <w:tcPr>
                  <w:tcW w:w="3572" w:type="dxa"/>
                  <w:shd w:val="clear" w:color="auto" w:fill="auto"/>
                </w:tcPr>
                <w:p w:rsidR="00734578" w:rsidRPr="00734578" w:rsidRDefault="00734578" w:rsidP="00734578">
                  <w:pPr>
                    <w:spacing w:after="0" w:line="240" w:lineRule="auto"/>
                    <w:jc w:val="center"/>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734578" w:rsidRPr="00734578" w:rsidRDefault="00734578" w:rsidP="00734578">
                  <w:pPr>
                    <w:spacing w:after="0" w:line="240" w:lineRule="auto"/>
                    <w:jc w:val="center"/>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34790F" w:rsidRPr="00734578" w:rsidTr="00092840">
              <w:tc>
                <w:tcPr>
                  <w:tcW w:w="3572" w:type="dxa"/>
                  <w:tcBorders>
                    <w:top w:val="nil"/>
                    <w:left w:val="single" w:sz="8" w:space="0" w:color="auto"/>
                    <w:bottom w:val="single" w:sz="8" w:space="0" w:color="auto"/>
                    <w:right w:val="single" w:sz="8" w:space="0" w:color="auto"/>
                  </w:tcBorders>
                </w:tcPr>
                <w:p w:rsidR="0034790F" w:rsidRPr="00CF1DC2" w:rsidRDefault="0034790F" w:rsidP="00FB1727">
                  <w:pPr>
                    <w:numPr>
                      <w:ilvl w:val="0"/>
                      <w:numId w:val="8"/>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p>
                <w:p w:rsidR="0034790F" w:rsidRPr="00CF1DC2" w:rsidRDefault="0034790F" w:rsidP="001339B6">
                  <w:pPr>
                    <w:spacing w:line="252" w:lineRule="auto"/>
                    <w:rPr>
                      <w:rFonts w:ascii="Times New Roman" w:hAnsi="Times New Roman" w:cs="Times New Roman"/>
                      <w:sz w:val="24"/>
                      <w:szCs w:val="24"/>
                    </w:rPr>
                  </w:pPr>
                </w:p>
              </w:tc>
              <w:tc>
                <w:tcPr>
                  <w:tcW w:w="3829" w:type="dxa"/>
                  <w:tcBorders>
                    <w:top w:val="nil"/>
                    <w:left w:val="nil"/>
                    <w:bottom w:val="single" w:sz="8" w:space="0" w:color="auto"/>
                    <w:right w:val="single" w:sz="8" w:space="0" w:color="auto"/>
                  </w:tcBorders>
                </w:tcPr>
                <w:p w:rsidR="0034790F" w:rsidRPr="00CF1DC2" w:rsidRDefault="00A62C52" w:rsidP="00A62C52">
                  <w:pPr>
                    <w:spacing w:after="0" w:line="252" w:lineRule="auto"/>
                    <w:rPr>
                      <w:rFonts w:ascii="Times New Roman" w:hAnsi="Times New Roman" w:cs="Times New Roman"/>
                      <w:b/>
                      <w:bCs/>
                      <w:sz w:val="24"/>
                      <w:szCs w:val="24"/>
                    </w:rPr>
                  </w:pPr>
                  <w:r>
                    <w:rPr>
                      <w:rFonts w:ascii="Times New Roman" w:hAnsi="Times New Roman" w:cs="Times New Roman"/>
                      <w:b/>
                      <w:bCs/>
                      <w:sz w:val="24"/>
                      <w:szCs w:val="24"/>
                    </w:rPr>
                    <w:t>Требования не установлены</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2. </w:t>
                  </w:r>
                  <w:proofErr w:type="spellStart"/>
                  <w:r w:rsidRPr="00734578">
                    <w:rPr>
                      <w:rFonts w:ascii="Times New Roman" w:eastAsia="Times New Roman" w:hAnsi="Times New Roman" w:cs="Arial"/>
                      <w:color w:val="000000"/>
                      <w:sz w:val="24"/>
                      <w:szCs w:val="24"/>
                      <w:lang w:eastAsia="ru-RU"/>
                    </w:rPr>
                    <w:t>Непроведение</w:t>
                  </w:r>
                  <w:proofErr w:type="spellEnd"/>
                  <w:r w:rsidRPr="0073457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3. </w:t>
                  </w:r>
                  <w:proofErr w:type="spellStart"/>
                  <w:r w:rsidRPr="00734578">
                    <w:rPr>
                      <w:rFonts w:ascii="Times New Roman" w:eastAsia="Times New Roman" w:hAnsi="Times New Roman" w:cs="Arial"/>
                      <w:color w:val="000000"/>
                      <w:sz w:val="24"/>
                      <w:szCs w:val="24"/>
                      <w:lang w:eastAsia="ru-RU"/>
                    </w:rPr>
                    <w:t>Неприостановление</w:t>
                  </w:r>
                  <w:proofErr w:type="spellEnd"/>
                  <w:r w:rsidRPr="0073457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34578">
                    <w:rPr>
                      <w:rFonts w:ascii="Times New Roman" w:eastAsia="Times New Roman" w:hAnsi="Times New Roman" w:cs="Times New Roman"/>
                      <w:sz w:val="24"/>
                      <w:szCs w:val="24"/>
                      <w:lang w:eastAsia="ru-RU"/>
                    </w:rPr>
                    <w:t xml:space="preserve">   «</w:t>
                  </w:r>
                  <w:proofErr w:type="gramEnd"/>
                  <w:r w:rsidRPr="00734578">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rsidR="00734578" w:rsidRPr="00734578" w:rsidRDefault="00734578" w:rsidP="00734578">
                  <w:pPr>
                    <w:spacing w:after="0" w:line="240" w:lineRule="auto"/>
                    <w:jc w:val="both"/>
                    <w:rPr>
                      <w:rFonts w:ascii="Times New Roman" w:eastAsia="Calibri" w:hAnsi="Times New Roman" w:cs="Arial"/>
                      <w:color w:val="000000"/>
                      <w:sz w:val="24"/>
                      <w:szCs w:val="24"/>
                      <w:lang w:eastAsia="ru-RU"/>
                    </w:rPr>
                  </w:pPr>
                  <w:r w:rsidRPr="0073457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734578">
                    <w:rPr>
                      <w:rFonts w:ascii="Times New Roman" w:eastAsia="Calibri" w:hAnsi="Times New Roman" w:cs="Arial"/>
                      <w:color w:val="000000"/>
                      <w:sz w:val="24"/>
                      <w:szCs w:val="24"/>
                      <w:lang w:eastAsia="ru-RU"/>
                    </w:rPr>
                    <w:t xml:space="preserve"> декларируется Участником в тексте Заявки.</w:t>
                  </w:r>
                </w:p>
                <w:p w:rsidR="00734578" w:rsidRPr="00734578" w:rsidRDefault="00734578" w:rsidP="00734578">
                  <w:pPr>
                    <w:spacing w:after="0" w:line="240" w:lineRule="auto"/>
                    <w:jc w:val="both"/>
                    <w:rPr>
                      <w:rFonts w:ascii="Times New Roman" w:eastAsia="Times New Roman" w:hAnsi="Times New Roman" w:cs="Times New Roman"/>
                      <w:sz w:val="26"/>
                    </w:rPr>
                  </w:pPr>
                  <w:r w:rsidRPr="00734578">
                    <w:rPr>
                      <w:rFonts w:ascii="Times New Roman" w:eastAsia="Calibri" w:hAnsi="Times New Roman" w:cs="Arial"/>
                      <w:b/>
                      <w:color w:val="000000"/>
                      <w:sz w:val="24"/>
                      <w:szCs w:val="24"/>
                      <w:lang w:eastAsia="ru-RU"/>
                    </w:rPr>
                    <w:t>В случае отсутствия сведений об участнике закупки,</w:t>
                  </w:r>
                  <w:r w:rsidRPr="0073457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734578">
                      <w:rPr>
                        <w:rFonts w:ascii="Times New Roman" w:eastAsia="Calibri" w:hAnsi="Times New Roman" w:cs="Arial"/>
                        <w:color w:val="000000"/>
                        <w:sz w:val="24"/>
                        <w:szCs w:val="24"/>
                        <w:lang w:eastAsia="ru-RU"/>
                      </w:rPr>
                      <w:t>частью 3 статьи 4</w:t>
                    </w:r>
                  </w:hyperlink>
                  <w:r w:rsidRPr="0073457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34578">
                      <w:rPr>
                        <w:rFonts w:ascii="Times New Roman" w:eastAsia="Calibri" w:hAnsi="Times New Roman" w:cs="Times New Roman"/>
                        <w:color w:val="0000FF"/>
                        <w:sz w:val="24"/>
                        <w:szCs w:val="24"/>
                        <w:u w:val="single"/>
                        <w:lang w:eastAsia="ru-RU"/>
                      </w:rPr>
                      <w:t>Форма 5</w:t>
                    </w:r>
                  </w:hyperlink>
                  <w:r w:rsidRPr="00734578">
                    <w:rPr>
                      <w:rFonts w:ascii="Times New Roman" w:eastAsia="Calibri" w:hAnsi="Times New Roman" w:cs="Arial"/>
                      <w:color w:val="000000"/>
                      <w:sz w:val="24"/>
                      <w:szCs w:val="24"/>
                      <w:lang w:eastAsia="ru-RU"/>
                    </w:rPr>
                    <w:t>, раздела III «ФОРМЫ ДЛЯ ЗАПОЛНЕНИЯ УЧАСТНИКАМИ).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7. Отсутствие сведений об Участнике закупки </w:t>
                  </w:r>
                  <w:r w:rsidRPr="0073457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34578">
                    <w:rPr>
                      <w:rFonts w:ascii="Times New Roman" w:eastAsia="Times New Roman" w:hAnsi="Times New Roman" w:cs="Arial"/>
                      <w:color w:val="000000"/>
                      <w:sz w:val="24"/>
                      <w:szCs w:val="24"/>
                      <w:lang w:eastAsia="ru-RU"/>
                    </w:rPr>
                    <w:t>неполнородными</w:t>
                  </w:r>
                  <w:proofErr w:type="spellEnd"/>
                  <w:r w:rsidRPr="0073457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34578" w:rsidRPr="00734578" w:rsidRDefault="00734578" w:rsidP="00734578">
            <w:pPr>
              <w:spacing w:after="0" w:line="240" w:lineRule="auto"/>
              <w:jc w:val="both"/>
              <w:rPr>
                <w:rFonts w:ascii="Times New Roman" w:eastAsia="Times New Roman" w:hAnsi="Times New Roman" w:cs="Times New Roman"/>
                <w:b/>
                <w:sz w:val="10"/>
                <w:szCs w:val="10"/>
                <w:lang w:eastAsia="ru-RU"/>
              </w:rPr>
            </w:pPr>
            <w:permStart w:id="1027429683" w:edGrp="everyone"/>
          </w:p>
          <w:p w:rsidR="00734578" w:rsidRPr="00734578" w:rsidRDefault="00734578" w:rsidP="00734578">
            <w:pPr>
              <w:spacing w:after="0" w:line="240" w:lineRule="auto"/>
              <w:jc w:val="both"/>
              <w:rPr>
                <w:rFonts w:ascii="Times New Roman" w:eastAsia="Times New Roman" w:hAnsi="Times New Roman" w:cs="Times New Roman"/>
                <w:b/>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34578" w:rsidRPr="00734578" w:rsidTr="00734578">
              <w:tc>
                <w:tcPr>
                  <w:tcW w:w="3675"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734578" w:rsidRPr="00734578" w:rsidTr="00734578">
              <w:tc>
                <w:tcPr>
                  <w:tcW w:w="3675" w:type="dxa"/>
                  <w:shd w:val="clear" w:color="auto" w:fill="auto"/>
                </w:tcPr>
                <w:p w:rsidR="00734578" w:rsidRPr="00734578" w:rsidRDefault="001339B6" w:rsidP="00734578">
                  <w:pPr>
                    <w:spacing w:after="0" w:line="240" w:lineRule="auto"/>
                    <w:jc w:val="both"/>
                    <w:rPr>
                      <w:rFonts w:ascii="Times New Roman" w:eastAsia="Times New Roman" w:hAnsi="Times New Roman" w:cs="Arial"/>
                      <w:b/>
                      <w:color w:val="000000"/>
                      <w:sz w:val="24"/>
                      <w:szCs w:val="24"/>
                      <w:lang w:eastAsia="ru-RU"/>
                    </w:rPr>
                  </w:pPr>
                  <w:permStart w:id="912021414" w:edGrp="everyone" w:colFirst="0" w:colLast="0"/>
                  <w:permStart w:id="290004403"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p>
              </w:tc>
            </w:tr>
            <w:permEnd w:id="912021414"/>
            <w:permEnd w:id="290004403"/>
          </w:tbl>
          <w:p w:rsidR="00734578" w:rsidRPr="00734578" w:rsidRDefault="00734578" w:rsidP="00734578">
            <w:pPr>
              <w:spacing w:after="0" w:line="240" w:lineRule="auto"/>
              <w:jc w:val="both"/>
              <w:rPr>
                <w:rFonts w:ascii="Times New Roman" w:eastAsia="Times New Roman" w:hAnsi="Times New Roman" w:cs="Times New Roman"/>
                <w:b/>
                <w:sz w:val="10"/>
                <w:szCs w:val="10"/>
                <w:lang w:val="en-US" w:eastAsia="ru-RU"/>
              </w:rPr>
            </w:pPr>
          </w:p>
          <w:p w:rsidR="00734578" w:rsidRPr="00734578" w:rsidRDefault="00734578" w:rsidP="00734578">
            <w:pPr>
              <w:spacing w:after="0" w:line="240" w:lineRule="auto"/>
              <w:jc w:val="both"/>
              <w:rPr>
                <w:rFonts w:ascii="Times New Roman" w:eastAsia="Times New Roman" w:hAnsi="Times New Roman" w:cs="Times New Roman"/>
                <w:b/>
                <w:sz w:val="10"/>
                <w:szCs w:val="10"/>
                <w:lang w:val="en-US" w:eastAsia="ru-RU"/>
              </w:rPr>
            </w:pPr>
          </w:p>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34578" w:rsidRPr="00734578" w:rsidTr="00734578">
              <w:tc>
                <w:tcPr>
                  <w:tcW w:w="3675"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734578" w:rsidRPr="00734578" w:rsidTr="00734578">
              <w:tc>
                <w:tcPr>
                  <w:tcW w:w="3675" w:type="dxa"/>
                  <w:shd w:val="clear" w:color="auto" w:fill="auto"/>
                </w:tcPr>
                <w:p w:rsidR="00734578" w:rsidRPr="00734578" w:rsidRDefault="001339B6" w:rsidP="00734578">
                  <w:pPr>
                    <w:spacing w:after="0" w:line="240" w:lineRule="auto"/>
                    <w:jc w:val="both"/>
                    <w:rPr>
                      <w:rFonts w:ascii="Times New Roman" w:eastAsia="Times New Roman" w:hAnsi="Times New Roman" w:cs="Arial"/>
                      <w:b/>
                      <w:color w:val="000000"/>
                      <w:sz w:val="24"/>
                      <w:szCs w:val="24"/>
                      <w:lang w:eastAsia="ru-RU"/>
                    </w:rPr>
                  </w:pPr>
                  <w:permStart w:id="650511647" w:edGrp="everyone" w:colFirst="0" w:colLast="0"/>
                  <w:permStart w:id="649407054"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p>
              </w:tc>
            </w:tr>
            <w:permEnd w:id="1027429683"/>
            <w:permEnd w:id="650511647"/>
            <w:permEnd w:id="649407054"/>
          </w:tbl>
          <w:p w:rsidR="00734578" w:rsidRPr="00734578" w:rsidRDefault="00734578" w:rsidP="00734578">
            <w:pPr>
              <w:spacing w:after="0" w:line="240" w:lineRule="auto"/>
              <w:ind w:firstLine="567"/>
              <w:jc w:val="both"/>
              <w:rPr>
                <w:rFonts w:ascii="Times New Roman" w:eastAsia="Times New Roman" w:hAnsi="Times New Roman" w:cs="Arial"/>
                <w:color w:val="000000"/>
                <w:sz w:val="10"/>
                <w:szCs w:val="10"/>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val="x-none" w:eastAsia="ru-RU"/>
              </w:rPr>
            </w:pPr>
            <w:r w:rsidRPr="0073457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34578">
              <w:rPr>
                <w:rFonts w:ascii="Times New Roman" w:eastAsia="Times New Roman" w:hAnsi="Times New Roman" w:cs="Arial"/>
                <w:color w:val="000000"/>
                <w:sz w:val="24"/>
                <w:szCs w:val="24"/>
                <w:lang w:eastAsia="ru-RU"/>
              </w:rPr>
              <w:fldChar w:fldCharType="begin"/>
            </w:r>
            <w:r w:rsidRPr="00734578">
              <w:rPr>
                <w:rFonts w:ascii="Times New Roman" w:eastAsia="Times New Roman" w:hAnsi="Times New Roman" w:cs="Arial"/>
                <w:color w:val="000000"/>
                <w:sz w:val="24"/>
                <w:szCs w:val="24"/>
                <w:lang w:eastAsia="ru-RU"/>
              </w:rPr>
              <w:instrText xml:space="preserve"> REF _Ref378845212 \r \h </w:instrText>
            </w:r>
            <w:r w:rsidRPr="00734578">
              <w:rPr>
                <w:rFonts w:ascii="Times New Roman" w:eastAsia="Times New Roman" w:hAnsi="Times New Roman" w:cs="Arial"/>
                <w:color w:val="000000"/>
                <w:sz w:val="24"/>
                <w:szCs w:val="24"/>
                <w:lang w:eastAsia="ru-RU"/>
              </w:rPr>
            </w:r>
            <w:r w:rsidRPr="00734578">
              <w:rPr>
                <w:rFonts w:ascii="Times New Roman" w:eastAsia="Times New Roman" w:hAnsi="Times New Roman" w:cs="Arial"/>
                <w:color w:val="000000"/>
                <w:sz w:val="24"/>
                <w:szCs w:val="24"/>
                <w:lang w:eastAsia="ru-RU"/>
              </w:rPr>
              <w:fldChar w:fldCharType="separate"/>
            </w:r>
            <w:r w:rsidR="004B1BF2">
              <w:rPr>
                <w:rFonts w:ascii="Times New Roman" w:eastAsia="Times New Roman" w:hAnsi="Times New Roman" w:cs="Arial"/>
                <w:color w:val="000000"/>
                <w:sz w:val="24"/>
                <w:szCs w:val="24"/>
                <w:lang w:eastAsia="ru-RU"/>
              </w:rPr>
              <w:t>16</w:t>
            </w:r>
            <w:r w:rsidRPr="00734578">
              <w:rPr>
                <w:rFonts w:ascii="Times New Roman" w:eastAsia="Times New Roman" w:hAnsi="Times New Roman" w:cs="Arial"/>
                <w:color w:val="000000"/>
                <w:sz w:val="24"/>
                <w:szCs w:val="24"/>
                <w:lang w:eastAsia="ru-RU"/>
              </w:rPr>
              <w:fldChar w:fldCharType="end"/>
            </w:r>
            <w:r w:rsidRPr="0073457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529876219" w:edGrp="everyone" w:colFirst="0" w:colLast="0"/>
            <w:permEnd w:id="151422150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4"/>
              <w:gridCol w:w="1417"/>
              <w:gridCol w:w="3941"/>
            </w:tblGrid>
            <w:tr w:rsidR="00F40FF2" w:rsidRPr="00F40FF2" w:rsidTr="006D5835">
              <w:tc>
                <w:tcPr>
                  <w:tcW w:w="2184" w:type="dxa"/>
                  <w:shd w:val="clear" w:color="auto" w:fill="auto"/>
                </w:tcPr>
                <w:p w:rsidR="00F40FF2" w:rsidRPr="00F40FF2" w:rsidRDefault="00F40FF2" w:rsidP="00F40FF2">
                  <w:pPr>
                    <w:pStyle w:val="a4"/>
                    <w:ind w:left="0"/>
                    <w:rPr>
                      <w:b/>
                      <w:color w:val="000000"/>
                    </w:rPr>
                  </w:pPr>
                  <w:permStart w:id="474952814" w:edGrp="everyone"/>
                  <w:r w:rsidRPr="00F40FF2">
                    <w:rPr>
                      <w:b/>
                      <w:color w:val="000000"/>
                    </w:rPr>
                    <w:t>Критерий</w:t>
                  </w:r>
                </w:p>
              </w:tc>
              <w:tc>
                <w:tcPr>
                  <w:tcW w:w="1417" w:type="dxa"/>
                  <w:shd w:val="clear" w:color="auto" w:fill="auto"/>
                </w:tcPr>
                <w:p w:rsidR="00F40FF2" w:rsidRPr="00F40FF2" w:rsidRDefault="00F40FF2" w:rsidP="00F40FF2">
                  <w:pPr>
                    <w:pStyle w:val="a4"/>
                    <w:ind w:left="0"/>
                    <w:rPr>
                      <w:b/>
                      <w:color w:val="000000"/>
                    </w:rPr>
                  </w:pPr>
                  <w:r w:rsidRPr="00F40FF2">
                    <w:rPr>
                      <w:b/>
                      <w:color w:val="000000"/>
                    </w:rPr>
                    <w:t xml:space="preserve">Величина значимости критерия </w:t>
                  </w:r>
                </w:p>
              </w:tc>
              <w:tc>
                <w:tcPr>
                  <w:tcW w:w="3941" w:type="dxa"/>
                  <w:shd w:val="clear" w:color="auto" w:fill="auto"/>
                </w:tcPr>
                <w:p w:rsidR="00F40FF2" w:rsidRPr="00F40FF2" w:rsidRDefault="00F40FF2" w:rsidP="00F40FF2">
                  <w:pPr>
                    <w:pStyle w:val="a4"/>
                    <w:ind w:left="0"/>
                    <w:rPr>
                      <w:b/>
                      <w:color w:val="000000"/>
                    </w:rPr>
                  </w:pPr>
                  <w:r w:rsidRPr="00F40FF2">
                    <w:rPr>
                      <w:b/>
                      <w:color w:val="000000"/>
                    </w:rPr>
                    <w:t>Что конкретно оценивается (показатели)</w:t>
                  </w:r>
                </w:p>
                <w:p w:rsidR="00F40FF2" w:rsidRPr="00F40FF2" w:rsidRDefault="00F40FF2" w:rsidP="00F40FF2">
                  <w:pPr>
                    <w:pStyle w:val="a4"/>
                    <w:ind w:left="0"/>
                    <w:rPr>
                      <w:b/>
                      <w:i/>
                      <w:color w:val="FF0000"/>
                    </w:rPr>
                  </w:pPr>
                </w:p>
              </w:tc>
            </w:tr>
            <w:tr w:rsidR="00F40FF2" w:rsidRPr="00F40FF2" w:rsidTr="006D5835">
              <w:tc>
                <w:tcPr>
                  <w:tcW w:w="2184" w:type="dxa"/>
                  <w:tcBorders>
                    <w:top w:val="nil"/>
                    <w:left w:val="single" w:sz="8" w:space="0" w:color="auto"/>
                    <w:bottom w:val="single" w:sz="8" w:space="0" w:color="auto"/>
                    <w:right w:val="single" w:sz="8" w:space="0" w:color="auto"/>
                  </w:tcBorders>
                </w:tcPr>
                <w:p w:rsidR="00F40FF2" w:rsidRPr="00F40FF2" w:rsidRDefault="00F40FF2" w:rsidP="00F40FF2">
                  <w:pPr>
                    <w:pStyle w:val="aff4"/>
                    <w:tabs>
                      <w:tab w:val="clear" w:pos="1980"/>
                      <w:tab w:val="left" w:pos="851"/>
                    </w:tabs>
                    <w:ind w:left="0" w:firstLine="0"/>
                    <w:rPr>
                      <w:szCs w:val="24"/>
                    </w:rPr>
                  </w:pPr>
                  <w:r w:rsidRPr="00F40FF2">
                    <w:rPr>
                      <w:szCs w:val="24"/>
                    </w:rPr>
                    <w:t xml:space="preserve">1.Размер коэффициента снижения цены на оказание услуг по малому ремонту (кат. 1), за 1 единицу техники </w:t>
                  </w:r>
                </w:p>
              </w:tc>
              <w:tc>
                <w:tcPr>
                  <w:tcW w:w="1417" w:type="dxa"/>
                  <w:tcBorders>
                    <w:top w:val="nil"/>
                    <w:left w:val="nil"/>
                    <w:bottom w:val="single" w:sz="8" w:space="0" w:color="auto"/>
                    <w:right w:val="single" w:sz="8" w:space="0" w:color="auto"/>
                  </w:tcBorders>
                </w:tcPr>
                <w:p w:rsidR="00F40FF2" w:rsidRPr="00F40FF2" w:rsidRDefault="00F40FF2" w:rsidP="00F40FF2">
                  <w:pPr>
                    <w:pStyle w:val="aff4"/>
                    <w:tabs>
                      <w:tab w:val="left" w:pos="851"/>
                    </w:tabs>
                    <w:ind w:left="34" w:firstLine="0"/>
                    <w:jc w:val="center"/>
                    <w:rPr>
                      <w:szCs w:val="24"/>
                    </w:rPr>
                  </w:pPr>
                  <w:r w:rsidRPr="00F40FF2">
                    <w:rPr>
                      <w:szCs w:val="24"/>
                    </w:rPr>
                    <w:t>5 %</w:t>
                  </w:r>
                </w:p>
              </w:tc>
              <w:tc>
                <w:tcPr>
                  <w:tcW w:w="3941" w:type="dxa"/>
                  <w:tcBorders>
                    <w:top w:val="nil"/>
                    <w:left w:val="nil"/>
                    <w:bottom w:val="single" w:sz="8" w:space="0" w:color="auto"/>
                    <w:right w:val="single" w:sz="8" w:space="0" w:color="auto"/>
                  </w:tcBorders>
                </w:tcPr>
                <w:p w:rsidR="00F40FF2" w:rsidRPr="00F40FF2" w:rsidRDefault="00F40FF2" w:rsidP="00F40FF2">
                  <w:pPr>
                    <w:pStyle w:val="a4"/>
                    <w:ind w:left="0"/>
                  </w:pPr>
                  <w:r w:rsidRPr="00F40FF2">
                    <w:t>Размер коэффициента снижения цены, произведение которого на цену на оказание услуг по малому ремонту (кат. 1),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w:t>
                  </w:r>
                  <w:r w:rsidR="00416063" w:rsidRPr="00416063">
                    <w:t xml:space="preserve">Приложение №1 к Техническому заданию </w:t>
                  </w:r>
                  <w:r w:rsidRPr="00F40FF2">
                    <w:t xml:space="preserve">Раздел </w:t>
                  </w:r>
                  <w:r w:rsidRPr="00F40FF2">
                    <w:rPr>
                      <w:lang w:val="en-US"/>
                    </w:rPr>
                    <w:t>IV</w:t>
                  </w:r>
                  <w:r w:rsidRPr="00F40FF2">
                    <w:t xml:space="preserve"> Документации о закупке)</w:t>
                  </w:r>
                </w:p>
              </w:tc>
            </w:tr>
            <w:tr w:rsidR="00F40FF2" w:rsidRPr="00F40FF2" w:rsidTr="006D5835">
              <w:tc>
                <w:tcPr>
                  <w:tcW w:w="2184" w:type="dxa"/>
                  <w:tcBorders>
                    <w:top w:val="nil"/>
                    <w:left w:val="single" w:sz="8" w:space="0" w:color="auto"/>
                    <w:bottom w:val="single" w:sz="8" w:space="0" w:color="auto"/>
                    <w:right w:val="single" w:sz="8" w:space="0" w:color="auto"/>
                  </w:tcBorders>
                </w:tcPr>
                <w:p w:rsidR="00F40FF2" w:rsidRPr="00F40FF2" w:rsidRDefault="00F40FF2" w:rsidP="00F40FF2">
                  <w:pPr>
                    <w:pStyle w:val="aff4"/>
                    <w:tabs>
                      <w:tab w:val="clear" w:pos="1980"/>
                      <w:tab w:val="left" w:pos="851"/>
                    </w:tabs>
                    <w:ind w:left="0" w:firstLine="0"/>
                    <w:rPr>
                      <w:szCs w:val="24"/>
                    </w:rPr>
                  </w:pPr>
                  <w:r w:rsidRPr="00F40FF2">
                    <w:rPr>
                      <w:szCs w:val="24"/>
                    </w:rPr>
                    <w:t>2.Размер коэффициента снижения цены на оказание услуг по среднему ремонту (кат. 2), за 1 единицу техники</w:t>
                  </w:r>
                </w:p>
              </w:tc>
              <w:tc>
                <w:tcPr>
                  <w:tcW w:w="1417" w:type="dxa"/>
                  <w:tcBorders>
                    <w:top w:val="nil"/>
                    <w:left w:val="nil"/>
                    <w:bottom w:val="single" w:sz="8" w:space="0" w:color="auto"/>
                    <w:right w:val="single" w:sz="8" w:space="0" w:color="auto"/>
                  </w:tcBorders>
                </w:tcPr>
                <w:p w:rsidR="00F40FF2" w:rsidRPr="00F40FF2" w:rsidRDefault="00F40FF2" w:rsidP="00F40FF2">
                  <w:pPr>
                    <w:pStyle w:val="aff4"/>
                    <w:tabs>
                      <w:tab w:val="left" w:pos="851"/>
                    </w:tabs>
                    <w:ind w:left="34" w:firstLine="0"/>
                    <w:jc w:val="center"/>
                    <w:rPr>
                      <w:szCs w:val="24"/>
                    </w:rPr>
                  </w:pPr>
                  <w:r w:rsidRPr="00F40FF2">
                    <w:rPr>
                      <w:szCs w:val="24"/>
                    </w:rPr>
                    <w:t>10 %</w:t>
                  </w:r>
                </w:p>
              </w:tc>
              <w:tc>
                <w:tcPr>
                  <w:tcW w:w="3941" w:type="dxa"/>
                  <w:tcBorders>
                    <w:top w:val="nil"/>
                    <w:left w:val="nil"/>
                    <w:bottom w:val="single" w:sz="8" w:space="0" w:color="auto"/>
                    <w:right w:val="single" w:sz="8" w:space="0" w:color="auto"/>
                  </w:tcBorders>
                </w:tcPr>
                <w:p w:rsidR="00F40FF2" w:rsidRPr="00F40FF2" w:rsidRDefault="00F40FF2" w:rsidP="00F40FF2">
                  <w:pPr>
                    <w:rPr>
                      <w:rFonts w:ascii="Times New Roman" w:hAnsi="Times New Roman" w:cs="Times New Roman"/>
                      <w:sz w:val="24"/>
                      <w:szCs w:val="24"/>
                    </w:rPr>
                  </w:pPr>
                  <w:r w:rsidRPr="00F40FF2">
                    <w:rPr>
                      <w:rFonts w:ascii="Times New Roman" w:hAnsi="Times New Roman" w:cs="Times New Roman"/>
                      <w:sz w:val="24"/>
                      <w:szCs w:val="24"/>
                    </w:rPr>
                    <w:t>Размер коэффициента снижения цены, произведение которого на цену на оказание услуг по среднему ремонту (кат. 2),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w:t>
                  </w:r>
                  <w:r w:rsidR="00416063" w:rsidRPr="00416063">
                    <w:rPr>
                      <w:rFonts w:ascii="Times New Roman" w:hAnsi="Times New Roman" w:cs="Times New Roman"/>
                      <w:sz w:val="24"/>
                      <w:szCs w:val="24"/>
                    </w:rPr>
                    <w:t xml:space="preserve">Приложение №1 к Техническому заданию </w:t>
                  </w:r>
                  <w:r w:rsidRPr="00F40FF2">
                    <w:rPr>
                      <w:rFonts w:ascii="Times New Roman" w:hAnsi="Times New Roman" w:cs="Times New Roman"/>
                      <w:sz w:val="24"/>
                      <w:szCs w:val="24"/>
                    </w:rPr>
                    <w:t xml:space="preserve">Раздел </w:t>
                  </w:r>
                  <w:r w:rsidRPr="00F40FF2">
                    <w:rPr>
                      <w:rFonts w:ascii="Times New Roman" w:hAnsi="Times New Roman" w:cs="Times New Roman"/>
                      <w:sz w:val="24"/>
                      <w:szCs w:val="24"/>
                      <w:lang w:val="en-US"/>
                    </w:rPr>
                    <w:t>IV</w:t>
                  </w:r>
                  <w:r w:rsidRPr="00F40FF2">
                    <w:rPr>
                      <w:rFonts w:ascii="Times New Roman" w:hAnsi="Times New Roman" w:cs="Times New Roman"/>
                      <w:sz w:val="24"/>
                      <w:szCs w:val="24"/>
                    </w:rPr>
                    <w:t xml:space="preserve"> Документации о закупке).</w:t>
                  </w:r>
                </w:p>
              </w:tc>
            </w:tr>
            <w:tr w:rsidR="00F40FF2" w:rsidRPr="00F40FF2" w:rsidTr="006D5835">
              <w:tc>
                <w:tcPr>
                  <w:tcW w:w="2184" w:type="dxa"/>
                  <w:tcBorders>
                    <w:top w:val="nil"/>
                    <w:left w:val="single" w:sz="8" w:space="0" w:color="auto"/>
                    <w:bottom w:val="single" w:sz="4" w:space="0" w:color="auto"/>
                    <w:right w:val="single" w:sz="8" w:space="0" w:color="auto"/>
                  </w:tcBorders>
                </w:tcPr>
                <w:p w:rsidR="00F40FF2" w:rsidRPr="00F40FF2" w:rsidRDefault="00F40FF2" w:rsidP="00F40FF2">
                  <w:pPr>
                    <w:pStyle w:val="aff4"/>
                    <w:tabs>
                      <w:tab w:val="clear" w:pos="1980"/>
                      <w:tab w:val="left" w:pos="851"/>
                    </w:tabs>
                    <w:ind w:left="0" w:firstLine="0"/>
                    <w:rPr>
                      <w:szCs w:val="24"/>
                    </w:rPr>
                  </w:pPr>
                  <w:r w:rsidRPr="00F40FF2">
                    <w:rPr>
                      <w:szCs w:val="24"/>
                    </w:rPr>
                    <w:t>3.Размер коэффициента снижения цены на оказание услуг по крупному ремонту (кат. 3), за 1 единицу техники</w:t>
                  </w:r>
                </w:p>
              </w:tc>
              <w:tc>
                <w:tcPr>
                  <w:tcW w:w="1417" w:type="dxa"/>
                  <w:tcBorders>
                    <w:top w:val="nil"/>
                    <w:left w:val="nil"/>
                    <w:bottom w:val="single" w:sz="4" w:space="0" w:color="auto"/>
                    <w:right w:val="single" w:sz="8" w:space="0" w:color="auto"/>
                  </w:tcBorders>
                </w:tcPr>
                <w:p w:rsidR="00F40FF2" w:rsidRPr="00F40FF2" w:rsidRDefault="00F40FF2" w:rsidP="00F40FF2">
                  <w:pPr>
                    <w:pStyle w:val="aff4"/>
                    <w:tabs>
                      <w:tab w:val="left" w:pos="851"/>
                    </w:tabs>
                    <w:ind w:left="34" w:firstLine="0"/>
                    <w:jc w:val="center"/>
                    <w:rPr>
                      <w:szCs w:val="24"/>
                    </w:rPr>
                  </w:pPr>
                  <w:r w:rsidRPr="00F40FF2">
                    <w:rPr>
                      <w:szCs w:val="24"/>
                    </w:rPr>
                    <w:t>5 %</w:t>
                  </w:r>
                </w:p>
              </w:tc>
              <w:tc>
                <w:tcPr>
                  <w:tcW w:w="3941" w:type="dxa"/>
                  <w:tcBorders>
                    <w:top w:val="nil"/>
                    <w:left w:val="nil"/>
                    <w:bottom w:val="single" w:sz="4" w:space="0" w:color="auto"/>
                    <w:right w:val="single" w:sz="8" w:space="0" w:color="auto"/>
                  </w:tcBorders>
                </w:tcPr>
                <w:p w:rsidR="00F40FF2" w:rsidRPr="00F40FF2" w:rsidRDefault="00F40FF2" w:rsidP="00F40FF2">
                  <w:pPr>
                    <w:rPr>
                      <w:rFonts w:ascii="Times New Roman" w:hAnsi="Times New Roman" w:cs="Times New Roman"/>
                      <w:sz w:val="24"/>
                      <w:szCs w:val="24"/>
                    </w:rPr>
                  </w:pPr>
                  <w:r w:rsidRPr="00F40FF2">
                    <w:rPr>
                      <w:rFonts w:ascii="Times New Roman" w:hAnsi="Times New Roman" w:cs="Times New Roman"/>
                      <w:sz w:val="24"/>
                      <w:szCs w:val="24"/>
                    </w:rPr>
                    <w:t>Размер коэффициента снижения цены, произведение которого на цену на оказание услуг по крупному ремонту (кат. 3),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w:t>
                  </w:r>
                  <w:r w:rsidR="00416063" w:rsidRPr="00416063">
                    <w:rPr>
                      <w:rFonts w:ascii="Times New Roman" w:hAnsi="Times New Roman" w:cs="Times New Roman"/>
                      <w:sz w:val="24"/>
                      <w:szCs w:val="24"/>
                    </w:rPr>
                    <w:t xml:space="preserve">Приложение №1 к Техническому заданию </w:t>
                  </w:r>
                  <w:r w:rsidRPr="00F40FF2">
                    <w:rPr>
                      <w:rFonts w:ascii="Times New Roman" w:hAnsi="Times New Roman" w:cs="Times New Roman"/>
                      <w:sz w:val="24"/>
                      <w:szCs w:val="24"/>
                    </w:rPr>
                    <w:t xml:space="preserve">Раздел </w:t>
                  </w:r>
                  <w:r w:rsidRPr="00F40FF2">
                    <w:rPr>
                      <w:rFonts w:ascii="Times New Roman" w:hAnsi="Times New Roman" w:cs="Times New Roman"/>
                      <w:sz w:val="24"/>
                      <w:szCs w:val="24"/>
                      <w:lang w:val="en-US"/>
                    </w:rPr>
                    <w:t>IV</w:t>
                  </w:r>
                  <w:r w:rsidRPr="00F40FF2">
                    <w:rPr>
                      <w:rFonts w:ascii="Times New Roman" w:hAnsi="Times New Roman" w:cs="Times New Roman"/>
                      <w:sz w:val="24"/>
                      <w:szCs w:val="24"/>
                    </w:rPr>
                    <w:t xml:space="preserve"> Документации о закупке).</w:t>
                  </w:r>
                </w:p>
              </w:tc>
            </w:tr>
            <w:tr w:rsidR="00F40FF2" w:rsidRPr="00F40FF2" w:rsidTr="006D5835">
              <w:tc>
                <w:tcPr>
                  <w:tcW w:w="2184" w:type="dxa"/>
                  <w:tcBorders>
                    <w:top w:val="single" w:sz="4" w:space="0" w:color="auto"/>
                    <w:left w:val="single" w:sz="4" w:space="0" w:color="auto"/>
                    <w:bottom w:val="single" w:sz="4" w:space="0" w:color="auto"/>
                    <w:right w:val="single" w:sz="4" w:space="0" w:color="auto"/>
                  </w:tcBorders>
                </w:tcPr>
                <w:p w:rsidR="00F40FF2" w:rsidRPr="00F40FF2" w:rsidRDefault="00F40FF2" w:rsidP="00F40FF2">
                  <w:pPr>
                    <w:pStyle w:val="aff4"/>
                    <w:tabs>
                      <w:tab w:val="clear" w:pos="1980"/>
                      <w:tab w:val="left" w:pos="851"/>
                    </w:tabs>
                    <w:ind w:left="0" w:firstLine="0"/>
                    <w:rPr>
                      <w:szCs w:val="24"/>
                    </w:rPr>
                  </w:pPr>
                  <w:r w:rsidRPr="00F40FF2">
                    <w:rPr>
                      <w:szCs w:val="24"/>
                    </w:rPr>
                    <w:t>4.Размер коэффициента снижения цены условной единицы (по прейскуранту запасных частей)</w:t>
                  </w:r>
                </w:p>
              </w:tc>
              <w:tc>
                <w:tcPr>
                  <w:tcW w:w="1417" w:type="dxa"/>
                  <w:tcBorders>
                    <w:top w:val="single" w:sz="4" w:space="0" w:color="auto"/>
                    <w:left w:val="single" w:sz="4" w:space="0" w:color="auto"/>
                    <w:bottom w:val="single" w:sz="4" w:space="0" w:color="auto"/>
                    <w:right w:val="single" w:sz="4" w:space="0" w:color="auto"/>
                  </w:tcBorders>
                </w:tcPr>
                <w:p w:rsidR="00F40FF2" w:rsidRPr="00F40FF2" w:rsidRDefault="00F40FF2" w:rsidP="00F40FF2">
                  <w:pPr>
                    <w:pStyle w:val="aff4"/>
                    <w:tabs>
                      <w:tab w:val="left" w:pos="851"/>
                    </w:tabs>
                    <w:ind w:left="34" w:firstLine="0"/>
                    <w:jc w:val="center"/>
                    <w:rPr>
                      <w:szCs w:val="24"/>
                    </w:rPr>
                  </w:pPr>
                  <w:r w:rsidRPr="00F40FF2">
                    <w:rPr>
                      <w:szCs w:val="24"/>
                    </w:rPr>
                    <w:t>79%</w:t>
                  </w:r>
                </w:p>
              </w:tc>
              <w:tc>
                <w:tcPr>
                  <w:tcW w:w="3941" w:type="dxa"/>
                  <w:tcBorders>
                    <w:top w:val="single" w:sz="4" w:space="0" w:color="auto"/>
                    <w:left w:val="single" w:sz="4" w:space="0" w:color="auto"/>
                    <w:bottom w:val="single" w:sz="4" w:space="0" w:color="auto"/>
                    <w:right w:val="single" w:sz="4" w:space="0" w:color="auto"/>
                  </w:tcBorders>
                  <w:shd w:val="clear" w:color="auto" w:fill="auto"/>
                </w:tcPr>
                <w:p w:rsidR="00F40FF2" w:rsidRPr="00F40FF2" w:rsidRDefault="00F40FF2" w:rsidP="00F40FF2">
                  <w:pPr>
                    <w:rPr>
                      <w:rFonts w:ascii="Times New Roman" w:hAnsi="Times New Roman" w:cs="Times New Roman"/>
                      <w:sz w:val="24"/>
                      <w:szCs w:val="24"/>
                    </w:rPr>
                  </w:pPr>
                  <w:r w:rsidRPr="00F40FF2">
                    <w:rPr>
                      <w:rFonts w:ascii="Times New Roman" w:hAnsi="Times New Roman" w:cs="Times New Roman"/>
                      <w:sz w:val="24"/>
                      <w:szCs w:val="24"/>
                    </w:rPr>
                    <w:t xml:space="preserve">Размер коэффициента снижения цены, произведение которого на цену условной единицы (по прейскуранту запасных частей), указанной в Документации о закупке должно привести к снижению цены соответствующей единицы, услуги, указанных в Прейскуранте запасных частей (Приложение №1 к Техническому заданию Раздел </w:t>
                  </w:r>
                  <w:r w:rsidRPr="00F40FF2">
                    <w:rPr>
                      <w:rFonts w:ascii="Times New Roman" w:hAnsi="Times New Roman" w:cs="Times New Roman"/>
                      <w:sz w:val="24"/>
                      <w:szCs w:val="24"/>
                      <w:lang w:val="en-US"/>
                    </w:rPr>
                    <w:t>IV</w:t>
                  </w:r>
                  <w:r w:rsidRPr="00F40FF2">
                    <w:rPr>
                      <w:rFonts w:ascii="Times New Roman" w:hAnsi="Times New Roman" w:cs="Times New Roman"/>
                      <w:sz w:val="24"/>
                      <w:szCs w:val="24"/>
                    </w:rPr>
                    <w:t xml:space="preserve"> Документации о закупке)</w:t>
                  </w:r>
                </w:p>
              </w:tc>
            </w:tr>
            <w:tr w:rsidR="00F40FF2" w:rsidRPr="00F40FF2" w:rsidTr="006D5835">
              <w:tc>
                <w:tcPr>
                  <w:tcW w:w="2184" w:type="dxa"/>
                  <w:shd w:val="clear" w:color="auto" w:fill="auto"/>
                </w:tcPr>
                <w:p w:rsidR="00F40FF2" w:rsidRPr="00F40FF2" w:rsidRDefault="00F40FF2" w:rsidP="00F40FF2">
                  <w:pPr>
                    <w:autoSpaceDE w:val="0"/>
                    <w:autoSpaceDN w:val="0"/>
                    <w:adjustRightInd w:val="0"/>
                    <w:rPr>
                      <w:rFonts w:ascii="Times New Roman" w:hAnsi="Times New Roman" w:cs="Times New Roman"/>
                      <w:color w:val="000000"/>
                      <w:sz w:val="24"/>
                      <w:szCs w:val="24"/>
                    </w:rPr>
                  </w:pPr>
                  <w:r w:rsidRPr="00F40FF2">
                    <w:rPr>
                      <w:rFonts w:ascii="Times New Roman" w:hAnsi="Times New Roman" w:cs="Times New Roman"/>
                      <w:color w:val="000000"/>
                      <w:sz w:val="24"/>
                      <w:szCs w:val="24"/>
                    </w:rPr>
                    <w:t>5.Увеличение срока гарантии на 6 месяцев</w:t>
                  </w:r>
                  <w:r w:rsidRPr="00F40FF2">
                    <w:rPr>
                      <w:rFonts w:ascii="Times New Roman" w:hAnsi="Times New Roman" w:cs="Times New Roman"/>
                      <w:sz w:val="24"/>
                      <w:szCs w:val="24"/>
                    </w:rPr>
                    <w:t xml:space="preserve"> на выполненные работы, оказанные услуги, запасные части и комплектующие к оргтехнике</w:t>
                  </w:r>
                  <w:r w:rsidRPr="00F40FF2">
                    <w:rPr>
                      <w:rFonts w:ascii="Times New Roman" w:hAnsi="Times New Roman" w:cs="Times New Roman"/>
                      <w:color w:val="000000"/>
                      <w:sz w:val="24"/>
                      <w:szCs w:val="24"/>
                    </w:rPr>
                    <w:t xml:space="preserve"> </w:t>
                  </w:r>
                </w:p>
              </w:tc>
              <w:tc>
                <w:tcPr>
                  <w:tcW w:w="1417" w:type="dxa"/>
                  <w:shd w:val="clear" w:color="auto" w:fill="auto"/>
                </w:tcPr>
                <w:p w:rsidR="00F40FF2" w:rsidRPr="00F40FF2" w:rsidRDefault="00F40FF2" w:rsidP="00F40FF2">
                  <w:pPr>
                    <w:pStyle w:val="a4"/>
                    <w:ind w:left="0"/>
                    <w:jc w:val="center"/>
                    <w:rPr>
                      <w:rFonts w:eastAsia="Calibri"/>
                      <w:color w:val="000000"/>
                    </w:rPr>
                  </w:pPr>
                  <w:r w:rsidRPr="00F40FF2">
                    <w:rPr>
                      <w:rFonts w:eastAsia="Calibri"/>
                      <w:color w:val="000000"/>
                    </w:rPr>
                    <w:t>1%</w:t>
                  </w:r>
                </w:p>
              </w:tc>
              <w:tc>
                <w:tcPr>
                  <w:tcW w:w="3941" w:type="dxa"/>
                  <w:shd w:val="clear" w:color="auto" w:fill="auto"/>
                </w:tcPr>
                <w:p w:rsidR="00F40FF2" w:rsidRPr="00F40FF2" w:rsidRDefault="00F40FF2" w:rsidP="00F40FF2">
                  <w:pPr>
                    <w:pStyle w:val="a4"/>
                    <w:ind w:left="0"/>
                    <w:rPr>
                      <w:color w:val="000000"/>
                    </w:rPr>
                  </w:pPr>
                  <w:r w:rsidRPr="00F40FF2">
                    <w:t>Оценивается согласие участника закупки на дополнительное увеличение срока гарантии, установленного закупочной документацией (</w:t>
                  </w:r>
                  <w:r w:rsidRPr="00F40FF2">
                    <w:rPr>
                      <w:rStyle w:val="a3"/>
                      <w:i/>
                    </w:rPr>
                    <w:t>Техническое задание (Раздел IV Документации о закупке)</w:t>
                  </w:r>
                  <w:r w:rsidRPr="00F40FF2">
                    <w:t>), на 6 месяцев. Сведения по данному критерию указываются участником закупки в его заявке на участие в закупке.</w:t>
                  </w:r>
                  <w:r w:rsidRPr="00F40FF2">
                    <w:rPr>
                      <w:color w:val="000000"/>
                    </w:rPr>
                    <w:t xml:space="preserve"> </w:t>
                  </w:r>
                </w:p>
              </w:tc>
            </w:tr>
          </w:tbl>
          <w:p w:rsidR="00734578" w:rsidRPr="00F40FF2" w:rsidRDefault="00734578" w:rsidP="00734578">
            <w:pPr>
              <w:spacing w:after="0" w:line="240" w:lineRule="auto"/>
              <w:ind w:firstLine="459"/>
              <w:jc w:val="both"/>
              <w:rPr>
                <w:rFonts w:ascii="Times New Roman" w:eastAsia="Times New Roman" w:hAnsi="Times New Roman" w:cs="Times New Roman"/>
                <w:sz w:val="10"/>
                <w:szCs w:val="10"/>
                <w:lang w:eastAsia="ru-RU"/>
              </w:rPr>
            </w:pPr>
          </w:p>
          <w:permEnd w:id="474952814"/>
          <w:p w:rsidR="00F40FF2" w:rsidRPr="00F40FF2" w:rsidRDefault="00F40FF2" w:rsidP="00F40FF2">
            <w:pPr>
              <w:spacing w:after="0" w:line="240" w:lineRule="auto"/>
              <w:ind w:firstLine="459"/>
              <w:jc w:val="both"/>
              <w:rPr>
                <w:rFonts w:ascii="Times New Roman" w:eastAsia="Times New Roman" w:hAnsi="Times New Roman" w:cs="Times New Roman"/>
                <w:sz w:val="24"/>
                <w:szCs w:val="24"/>
                <w:lang w:eastAsia="ru-RU"/>
              </w:rPr>
            </w:pPr>
            <w:r w:rsidRPr="00F40FF2">
              <w:rPr>
                <w:rFonts w:ascii="Times New Roman" w:eastAsia="Times New Roman" w:hAnsi="Times New Roman" w:cs="Times New Roman"/>
                <w:sz w:val="24"/>
                <w:szCs w:val="24"/>
                <w:lang w:eastAsia="ru-RU"/>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F40FF2" w:rsidRPr="00F40FF2" w:rsidRDefault="00F40FF2" w:rsidP="00F40FF2">
            <w:pPr>
              <w:spacing w:after="0" w:line="240" w:lineRule="auto"/>
              <w:ind w:firstLine="459"/>
              <w:jc w:val="both"/>
              <w:rPr>
                <w:rFonts w:ascii="Times New Roman" w:eastAsia="Times New Roman" w:hAnsi="Times New Roman" w:cs="Times New Roman"/>
                <w:sz w:val="10"/>
                <w:szCs w:val="10"/>
                <w:lang w:eastAsia="ru-RU"/>
              </w:rPr>
            </w:pPr>
          </w:p>
          <w:p w:rsidR="00F40FF2" w:rsidRPr="00F40FF2" w:rsidRDefault="00F40FF2" w:rsidP="00F40FF2">
            <w:pPr>
              <w:spacing w:after="0" w:line="240" w:lineRule="auto"/>
              <w:ind w:firstLine="488"/>
              <w:rPr>
                <w:rFonts w:ascii="Times New Roman" w:eastAsia="Times New Roman" w:hAnsi="Times New Roman" w:cs="Times New Roman"/>
                <w:sz w:val="24"/>
                <w:szCs w:val="24"/>
                <w:lang w:eastAsia="ru-RU"/>
              </w:rPr>
            </w:pPr>
            <w:r w:rsidRPr="00F40FF2">
              <w:rPr>
                <w:rFonts w:ascii="Times New Roman" w:eastAsia="Times New Roman" w:hAnsi="Times New Roman" w:cs="Times New Roman"/>
                <w:sz w:val="24"/>
                <w:szCs w:val="24"/>
                <w:lang w:eastAsia="ru-RU"/>
              </w:rPr>
              <w:t>2.  Порядок оценки и сопоставления Заявок:</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Для оценки заявки на участие в </w:t>
            </w:r>
            <w:r w:rsidR="006D5835">
              <w:rPr>
                <w:rFonts w:ascii="Times New Roman" w:hAnsi="Times New Roman" w:cs="Times New Roman"/>
                <w:sz w:val="24"/>
                <w:szCs w:val="24"/>
              </w:rPr>
              <w:t>конкурсе</w:t>
            </w:r>
            <w:r w:rsidRPr="00F40FF2">
              <w:rPr>
                <w:rFonts w:ascii="Times New Roman" w:hAnsi="Times New Roman" w:cs="Times New Roman"/>
                <w:sz w:val="24"/>
                <w:szCs w:val="24"/>
              </w:rPr>
              <w:t xml:space="preserve"> осуществляется расчет итогового рейтинга по каждой заявке на участие в </w:t>
            </w:r>
            <w:r w:rsidR="006D5835">
              <w:rPr>
                <w:rFonts w:ascii="Times New Roman" w:hAnsi="Times New Roman" w:cs="Times New Roman"/>
                <w:sz w:val="24"/>
                <w:szCs w:val="24"/>
              </w:rPr>
              <w:t>конкурсе</w:t>
            </w:r>
            <w:r w:rsidRPr="00F40FF2">
              <w:rPr>
                <w:rFonts w:ascii="Times New Roman"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w:t>
            </w:r>
            <w:r w:rsidR="006D5835">
              <w:rPr>
                <w:rFonts w:ascii="Times New Roman" w:hAnsi="Times New Roman" w:cs="Times New Roman"/>
                <w:sz w:val="24"/>
                <w:szCs w:val="24"/>
              </w:rPr>
              <w:t xml:space="preserve">конкурса </w:t>
            </w:r>
            <w:r w:rsidRPr="00F40FF2">
              <w:rPr>
                <w:rFonts w:ascii="Times New Roman" w:hAnsi="Times New Roman" w:cs="Times New Roman"/>
                <w:sz w:val="24"/>
                <w:szCs w:val="24"/>
              </w:rPr>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3.Оценка заявок на участие в запросе предложений по критериям</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3.1. Определение цены на оказание услуг по малому/среднему/крупному ремонту (кат. 1,2,3), за 1 единицу по критерию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Рейтинг, присуждаемый заявке по критериям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определяется по формуле:</w:t>
            </w:r>
          </w:p>
          <w:p w:rsidR="00F40FF2" w:rsidRPr="00F40FF2" w:rsidRDefault="00F40FF2" w:rsidP="00F40FF2">
            <w:pPr>
              <w:spacing w:after="0" w:line="240" w:lineRule="auto"/>
              <w:ind w:firstLine="567"/>
              <w:jc w:val="both"/>
              <w:rPr>
                <w:rFonts w:ascii="Times New Roman" w:hAnsi="Times New Roman" w:cs="Times New Roman"/>
                <w:sz w:val="24"/>
                <w:szCs w:val="24"/>
              </w:rPr>
            </w:pPr>
            <w:proofErr w:type="spellStart"/>
            <w:r w:rsidRPr="00F40FF2">
              <w:rPr>
                <w:rFonts w:ascii="Times New Roman" w:hAnsi="Times New Roman" w:cs="Times New Roman"/>
                <w:sz w:val="24"/>
                <w:szCs w:val="24"/>
              </w:rPr>
              <w:t>Rцi</w:t>
            </w:r>
            <w:proofErr w:type="spellEnd"/>
            <w:r w:rsidRPr="00F40FF2">
              <w:rPr>
                <w:rFonts w:ascii="Times New Roman" w:hAnsi="Times New Roman" w:cs="Times New Roman"/>
                <w:sz w:val="24"/>
                <w:szCs w:val="24"/>
              </w:rPr>
              <w:t xml:space="preserve"> = </w:t>
            </w:r>
            <w:proofErr w:type="spellStart"/>
            <w:r w:rsidRPr="00F40FF2">
              <w:rPr>
                <w:rFonts w:ascii="Times New Roman" w:hAnsi="Times New Roman" w:cs="Times New Roman"/>
                <w:sz w:val="24"/>
                <w:szCs w:val="24"/>
              </w:rPr>
              <w:t>Цmin</w:t>
            </w:r>
            <w:proofErr w:type="spellEnd"/>
            <w:r w:rsidRPr="00F40FF2">
              <w:rPr>
                <w:rFonts w:ascii="Times New Roman" w:hAnsi="Times New Roman" w:cs="Times New Roman"/>
                <w:sz w:val="24"/>
                <w:szCs w:val="24"/>
              </w:rPr>
              <w:t xml:space="preserve">/Цi×100, где </w:t>
            </w:r>
            <w:proofErr w:type="spellStart"/>
            <w:r w:rsidRPr="00F40FF2">
              <w:rPr>
                <w:rFonts w:ascii="Times New Roman" w:hAnsi="Times New Roman" w:cs="Times New Roman"/>
                <w:sz w:val="24"/>
                <w:szCs w:val="24"/>
              </w:rPr>
              <w:t>Цi</w:t>
            </w:r>
            <w:proofErr w:type="spellEnd"/>
            <w:r w:rsidRPr="00F40FF2">
              <w:rPr>
                <w:rFonts w:ascii="Times New Roman" w:hAnsi="Times New Roman" w:cs="Times New Roman"/>
                <w:sz w:val="24"/>
                <w:szCs w:val="24"/>
              </w:rPr>
              <w:t xml:space="preserve"> – предложение о размере коэффициенте снижения цены на оказание услуг по малому/среднему/крупному ремонту i-</w:t>
            </w:r>
            <w:proofErr w:type="spellStart"/>
            <w:r w:rsidRPr="00F40FF2">
              <w:rPr>
                <w:rFonts w:ascii="Times New Roman" w:hAnsi="Times New Roman" w:cs="Times New Roman"/>
                <w:sz w:val="24"/>
                <w:szCs w:val="24"/>
              </w:rPr>
              <w:t>го</w:t>
            </w:r>
            <w:proofErr w:type="spellEnd"/>
            <w:r w:rsidRPr="00F40FF2">
              <w:rPr>
                <w:rFonts w:ascii="Times New Roman" w:hAnsi="Times New Roman" w:cs="Times New Roman"/>
                <w:sz w:val="24"/>
                <w:szCs w:val="24"/>
              </w:rPr>
              <w:t xml:space="preserve"> участника процедуры закупки,</w:t>
            </w:r>
          </w:p>
          <w:p w:rsidR="00F40FF2" w:rsidRPr="00F40FF2" w:rsidRDefault="00F40FF2" w:rsidP="00F40FF2">
            <w:pPr>
              <w:spacing w:after="0" w:line="240" w:lineRule="auto"/>
              <w:jc w:val="both"/>
              <w:rPr>
                <w:rFonts w:ascii="Times New Roman" w:hAnsi="Times New Roman" w:cs="Times New Roman"/>
                <w:sz w:val="24"/>
                <w:szCs w:val="24"/>
              </w:rPr>
            </w:pPr>
            <w:r w:rsidRPr="00F40FF2">
              <w:rPr>
                <w:rFonts w:ascii="Times New Roman" w:hAnsi="Times New Roman" w:cs="Times New Roman"/>
                <w:sz w:val="24"/>
                <w:szCs w:val="24"/>
              </w:rPr>
              <w:t xml:space="preserve"> Ц(</w:t>
            </w:r>
            <w:proofErr w:type="gramStart"/>
            <w:r w:rsidRPr="00F40FF2">
              <w:rPr>
                <w:rFonts w:ascii="Times New Roman" w:hAnsi="Times New Roman" w:cs="Times New Roman"/>
                <w:sz w:val="24"/>
                <w:szCs w:val="24"/>
              </w:rPr>
              <w:t>1)</w:t>
            </w:r>
            <w:proofErr w:type="spellStart"/>
            <w:r w:rsidRPr="00F40FF2">
              <w:rPr>
                <w:rFonts w:ascii="Times New Roman" w:hAnsi="Times New Roman" w:cs="Times New Roman"/>
                <w:sz w:val="24"/>
                <w:szCs w:val="24"/>
              </w:rPr>
              <w:t>min</w:t>
            </w:r>
            <w:proofErr w:type="spellEnd"/>
            <w:proofErr w:type="gramEnd"/>
            <w:r w:rsidRPr="00F40FF2">
              <w:rPr>
                <w:rFonts w:ascii="Times New Roman" w:hAnsi="Times New Roman" w:cs="Times New Roman"/>
                <w:sz w:val="24"/>
                <w:szCs w:val="24"/>
              </w:rPr>
              <w:t>- минимальное предложение о размере коэффициента снижения цены на оказание услуг по малому/среднему/крупному ремонту из всех представленных участниками в заявках</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При его использовании, цена на оказание услуг по малому/среднему/крупному ремонту определяется путём произведения начальной (максимальной) цены на оказание услуг по малому/среднему/крупному ремонту, указанной в Документации (Раздел </w:t>
            </w:r>
            <w:r w:rsidRPr="00F40FF2">
              <w:rPr>
                <w:rFonts w:ascii="Times New Roman" w:hAnsi="Times New Roman" w:cs="Times New Roman"/>
                <w:sz w:val="24"/>
                <w:szCs w:val="24"/>
                <w:lang w:val="en-US"/>
              </w:rPr>
              <w:t>IV</w:t>
            </w:r>
            <w:r w:rsidRPr="00F40FF2">
              <w:rPr>
                <w:rFonts w:ascii="Times New Roman" w:hAnsi="Times New Roman" w:cs="Times New Roman"/>
                <w:sz w:val="24"/>
                <w:szCs w:val="24"/>
              </w:rPr>
              <w:t xml:space="preserve"> Техническое задание), на коэффициент снижения, предложенный участником.</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Для расчета итогового рейтинга по заявке на участие в запросе предложений</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рейтинг, присуждаемый этой заявке по критерию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умножается на соответствующую указанному критерию значимость.</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3.2. Определение цены единицы товара по критерию «Размер коэффициента снижения цены условной единицы (по прейскуранту запасных частей)»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частей (Приложение №1 к Техническому заданию Раздел </w:t>
            </w:r>
            <w:r w:rsidRPr="00F40FF2">
              <w:rPr>
                <w:rFonts w:ascii="Times New Roman" w:hAnsi="Times New Roman" w:cs="Times New Roman"/>
                <w:sz w:val="24"/>
                <w:szCs w:val="24"/>
                <w:lang w:val="en-US"/>
              </w:rPr>
              <w:t>IV</w:t>
            </w:r>
            <w:r w:rsidRPr="00F40FF2">
              <w:rPr>
                <w:rFonts w:ascii="Times New Roman" w:hAnsi="Times New Roman" w:cs="Times New Roman"/>
                <w:sz w:val="24"/>
                <w:szCs w:val="24"/>
              </w:rPr>
              <w:t xml:space="preserve"> Документации о закупке).</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Рейтинг, присуждаемый заявке по критериям «Размер коэффициента снижения цены условной единицы (по прейскуранту запасных частей)», определяется по формуле:</w:t>
            </w:r>
          </w:p>
          <w:p w:rsidR="00F40FF2" w:rsidRPr="00F40FF2" w:rsidRDefault="00F40FF2" w:rsidP="00F40FF2">
            <w:pPr>
              <w:spacing w:after="0" w:line="240" w:lineRule="auto"/>
              <w:ind w:firstLine="567"/>
              <w:jc w:val="both"/>
              <w:rPr>
                <w:rFonts w:ascii="Times New Roman" w:hAnsi="Times New Roman" w:cs="Times New Roman"/>
                <w:sz w:val="24"/>
                <w:szCs w:val="24"/>
              </w:rPr>
            </w:pPr>
            <w:proofErr w:type="spellStart"/>
            <w:r w:rsidRPr="00F40FF2">
              <w:rPr>
                <w:rFonts w:ascii="Times New Roman" w:hAnsi="Times New Roman" w:cs="Times New Roman"/>
                <w:sz w:val="24"/>
                <w:szCs w:val="24"/>
              </w:rPr>
              <w:t>Rцi</w:t>
            </w:r>
            <w:proofErr w:type="spellEnd"/>
            <w:r w:rsidRPr="00F40FF2">
              <w:rPr>
                <w:rFonts w:ascii="Times New Roman" w:hAnsi="Times New Roman" w:cs="Times New Roman"/>
                <w:sz w:val="24"/>
                <w:szCs w:val="24"/>
              </w:rPr>
              <w:t xml:space="preserve"> = </w:t>
            </w:r>
            <w:proofErr w:type="spellStart"/>
            <w:r w:rsidRPr="00F40FF2">
              <w:rPr>
                <w:rFonts w:ascii="Times New Roman" w:hAnsi="Times New Roman" w:cs="Times New Roman"/>
                <w:sz w:val="24"/>
                <w:szCs w:val="24"/>
              </w:rPr>
              <w:t>Цmin</w:t>
            </w:r>
            <w:proofErr w:type="spellEnd"/>
            <w:r w:rsidRPr="00F40FF2">
              <w:rPr>
                <w:rFonts w:ascii="Times New Roman" w:hAnsi="Times New Roman" w:cs="Times New Roman"/>
                <w:sz w:val="24"/>
                <w:szCs w:val="24"/>
              </w:rPr>
              <w:t xml:space="preserve">/Цi×100, где </w:t>
            </w:r>
            <w:proofErr w:type="spellStart"/>
            <w:r w:rsidRPr="00F40FF2">
              <w:rPr>
                <w:rFonts w:ascii="Times New Roman" w:hAnsi="Times New Roman" w:cs="Times New Roman"/>
                <w:sz w:val="24"/>
                <w:szCs w:val="24"/>
              </w:rPr>
              <w:t>Цi</w:t>
            </w:r>
            <w:proofErr w:type="spellEnd"/>
            <w:r w:rsidRPr="00F40FF2">
              <w:rPr>
                <w:rFonts w:ascii="Times New Roman" w:hAnsi="Times New Roman" w:cs="Times New Roman"/>
                <w:sz w:val="24"/>
                <w:szCs w:val="24"/>
              </w:rPr>
              <w:t xml:space="preserve"> – предложение о размере коэффициента снижения цены условной единицы (по прейскуранту запасных частей) i-</w:t>
            </w:r>
            <w:proofErr w:type="spellStart"/>
            <w:r w:rsidRPr="00F40FF2">
              <w:rPr>
                <w:rFonts w:ascii="Times New Roman" w:hAnsi="Times New Roman" w:cs="Times New Roman"/>
                <w:sz w:val="24"/>
                <w:szCs w:val="24"/>
              </w:rPr>
              <w:t>го</w:t>
            </w:r>
            <w:proofErr w:type="spellEnd"/>
            <w:r w:rsidRPr="00F40FF2">
              <w:rPr>
                <w:rFonts w:ascii="Times New Roman" w:hAnsi="Times New Roman" w:cs="Times New Roman"/>
                <w:sz w:val="24"/>
                <w:szCs w:val="24"/>
              </w:rPr>
              <w:t xml:space="preserve"> участника процедуры закупки, Ц(</w:t>
            </w:r>
            <w:proofErr w:type="gramStart"/>
            <w:r w:rsidRPr="00F40FF2">
              <w:rPr>
                <w:rFonts w:ascii="Times New Roman" w:hAnsi="Times New Roman" w:cs="Times New Roman"/>
                <w:sz w:val="24"/>
                <w:szCs w:val="24"/>
              </w:rPr>
              <w:t>1)</w:t>
            </w:r>
            <w:proofErr w:type="spellStart"/>
            <w:r w:rsidRPr="00F40FF2">
              <w:rPr>
                <w:rFonts w:ascii="Times New Roman" w:hAnsi="Times New Roman" w:cs="Times New Roman"/>
                <w:sz w:val="24"/>
                <w:szCs w:val="24"/>
              </w:rPr>
              <w:t>min</w:t>
            </w:r>
            <w:proofErr w:type="spellEnd"/>
            <w:proofErr w:type="gramEnd"/>
            <w:r w:rsidRPr="00F40FF2">
              <w:rPr>
                <w:rFonts w:ascii="Times New Roman" w:hAnsi="Times New Roman" w:cs="Times New Roman"/>
                <w:sz w:val="24"/>
                <w:szCs w:val="24"/>
              </w:rPr>
              <w:t>- минимальное предложение о коэффициенте снижения цены условной единицы (по прейскуранту запасных частей) из всех представленных участниками в заявках.</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При его использовании, цена единицы товара определяется путём произведения начальной (максимальной) цены единицы товара, указанной в Документации (Приложение №1 к Техническому заданию Раздел </w:t>
            </w:r>
            <w:r w:rsidRPr="00F40FF2">
              <w:rPr>
                <w:rFonts w:ascii="Times New Roman" w:hAnsi="Times New Roman" w:cs="Times New Roman"/>
                <w:sz w:val="24"/>
                <w:szCs w:val="24"/>
                <w:lang w:val="en-US"/>
              </w:rPr>
              <w:t>IV</w:t>
            </w:r>
            <w:r w:rsidRPr="00F40FF2">
              <w:rPr>
                <w:rFonts w:ascii="Times New Roman" w:hAnsi="Times New Roman" w:cs="Times New Roman"/>
                <w:sz w:val="24"/>
                <w:szCs w:val="24"/>
              </w:rPr>
              <w:t xml:space="preserve"> Документации о закупке), на коэффициент снижения, предложенный участником.</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Перечень товаров с единичными расценками приводится в Прейскуранте запасных частей (Приложение №1 к Техническому заданию Раздел </w:t>
            </w:r>
            <w:r w:rsidRPr="00F40FF2">
              <w:rPr>
                <w:rFonts w:ascii="Times New Roman" w:hAnsi="Times New Roman" w:cs="Times New Roman"/>
                <w:sz w:val="24"/>
                <w:szCs w:val="24"/>
                <w:lang w:val="en-US"/>
              </w:rPr>
              <w:t>IV</w:t>
            </w:r>
            <w:r w:rsidRPr="00F40FF2">
              <w:rPr>
                <w:rFonts w:ascii="Times New Roman" w:hAnsi="Times New Roman" w:cs="Times New Roman"/>
                <w:sz w:val="24"/>
                <w:szCs w:val="24"/>
              </w:rPr>
              <w:t xml:space="preserve"> Документации о закупке). </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Для расчета итогового рейтинга по заявке на участие в </w:t>
            </w:r>
            <w:r w:rsidR="00BF3DF1">
              <w:rPr>
                <w:rFonts w:ascii="Times New Roman" w:hAnsi="Times New Roman" w:cs="Times New Roman"/>
                <w:sz w:val="24"/>
                <w:szCs w:val="24"/>
              </w:rPr>
              <w:t>конкурсе</w:t>
            </w:r>
            <w:r w:rsidR="00BF3DF1" w:rsidRPr="00F40FF2">
              <w:rPr>
                <w:rFonts w:ascii="Times New Roman" w:hAnsi="Times New Roman" w:cs="Times New Roman"/>
                <w:sz w:val="24"/>
                <w:szCs w:val="24"/>
              </w:rPr>
              <w:t xml:space="preserve"> </w:t>
            </w:r>
            <w:r w:rsidRPr="00F40FF2">
              <w:rPr>
                <w:rFonts w:ascii="Times New Roman" w:hAnsi="Times New Roman" w:cs="Times New Roman"/>
                <w:sz w:val="24"/>
                <w:szCs w:val="24"/>
              </w:rPr>
              <w:t>рейтинг, присуждаемый этой заявке по критерию «Коэффициент снижения цены условной единицы (по прейскуранту запасных частей)», умножается на соответствующую указанному критерию значимость.</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tabs>
                <w:tab w:val="num" w:pos="1980"/>
              </w:tabs>
              <w:spacing w:after="0" w:line="240" w:lineRule="auto"/>
              <w:ind w:left="62" w:firstLine="567"/>
              <w:jc w:val="both"/>
              <w:rPr>
                <w:rFonts w:ascii="Times New Roman" w:hAnsi="Times New Roman" w:cs="Times New Roman"/>
                <w:sz w:val="24"/>
                <w:szCs w:val="24"/>
                <w:lang w:eastAsia="ru-RU"/>
              </w:rPr>
            </w:pPr>
            <w:r w:rsidRPr="00F40FF2">
              <w:rPr>
                <w:rFonts w:ascii="Times New Roman" w:hAnsi="Times New Roman" w:cs="Times New Roman"/>
                <w:sz w:val="24"/>
                <w:szCs w:val="24"/>
              </w:rPr>
              <w:t xml:space="preserve">3.3. </w:t>
            </w:r>
            <w:r w:rsidRPr="00F40FF2">
              <w:rPr>
                <w:rFonts w:ascii="Times New Roman" w:hAnsi="Times New Roman" w:cs="Times New Roman"/>
                <w:sz w:val="24"/>
                <w:szCs w:val="24"/>
                <w:lang w:eastAsia="ru-RU"/>
              </w:rPr>
              <w:t xml:space="preserve">Рейтинг, присуждаемый заявке по критерию </w:t>
            </w:r>
            <w:r w:rsidRPr="00F40FF2">
              <w:rPr>
                <w:rFonts w:ascii="Times New Roman" w:hAnsi="Times New Roman" w:cs="Times New Roman"/>
                <w:b/>
                <w:sz w:val="24"/>
                <w:szCs w:val="24"/>
                <w:lang w:eastAsia="ru-RU"/>
              </w:rPr>
              <w:t>«</w:t>
            </w:r>
            <w:r w:rsidRPr="00F40FF2">
              <w:rPr>
                <w:rFonts w:ascii="Times New Roman" w:hAnsi="Times New Roman" w:cs="Times New Roman"/>
                <w:b/>
                <w:color w:val="000000"/>
                <w:sz w:val="24"/>
                <w:szCs w:val="24"/>
                <w:lang w:eastAsia="ru-RU"/>
              </w:rPr>
              <w:t>Увеличение срока гарантии на 6 месяцев на выполненные работы, оказанные услуги, запасные части и комплектующие к оргтехнике</w:t>
            </w:r>
            <w:r w:rsidRPr="00F40FF2">
              <w:rPr>
                <w:rFonts w:ascii="Times New Roman" w:hAnsi="Times New Roman" w:cs="Times New Roman"/>
                <w:b/>
                <w:sz w:val="24"/>
                <w:szCs w:val="24"/>
                <w:lang w:eastAsia="ru-RU"/>
              </w:rPr>
              <w:t>»</w:t>
            </w:r>
            <w:r w:rsidRPr="00F40FF2">
              <w:rPr>
                <w:rFonts w:ascii="Times New Roman" w:hAnsi="Times New Roman" w:cs="Times New Roman"/>
                <w:sz w:val="24"/>
                <w:szCs w:val="24"/>
                <w:lang w:eastAsia="ru-RU"/>
              </w:rPr>
              <w:t>, определяется следующим образом:</w:t>
            </w:r>
          </w:p>
          <w:p w:rsidR="00F40FF2" w:rsidRPr="00F40FF2" w:rsidRDefault="00F40FF2" w:rsidP="00F40FF2">
            <w:pPr>
              <w:spacing w:after="0" w:line="100" w:lineRule="atLeast"/>
              <w:ind w:firstLine="539"/>
              <w:jc w:val="both"/>
              <w:rPr>
                <w:rFonts w:ascii="Times New Roman" w:hAnsi="Times New Roman" w:cs="Times New Roman"/>
                <w:sz w:val="24"/>
                <w:szCs w:val="24"/>
              </w:rPr>
            </w:pPr>
            <w:r w:rsidRPr="00F40FF2">
              <w:rPr>
                <w:rFonts w:ascii="Times New Roman" w:hAnsi="Times New Roman" w:cs="Times New Roman"/>
                <w:sz w:val="24"/>
                <w:szCs w:val="24"/>
              </w:rPr>
              <w:t>Наличие в заявке участника закупки срока гарантии: «</w:t>
            </w:r>
            <w:r w:rsidRPr="00F40FF2">
              <w:rPr>
                <w:rFonts w:ascii="Times New Roman" w:eastAsia="Times New Roman" w:hAnsi="Times New Roman" w:cs="Times New Roman"/>
                <w:bCs/>
                <w:kern w:val="1"/>
                <w:sz w:val="24"/>
                <w:szCs w:val="24"/>
                <w:lang w:eastAsia="zh-CN"/>
              </w:rPr>
              <w:t>Гарантийный срок</w:t>
            </w:r>
            <w:r w:rsidRPr="00F40FF2">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оргтехнике – 12 месяцев</w:t>
            </w:r>
            <w:r w:rsidRPr="00F40FF2">
              <w:rPr>
                <w:rFonts w:ascii="Times New Roman" w:hAnsi="Times New Roman" w:cs="Times New Roman"/>
                <w:sz w:val="24"/>
                <w:szCs w:val="24"/>
              </w:rPr>
              <w:t xml:space="preserve">» – </w:t>
            </w:r>
            <w:r w:rsidRPr="00F40FF2">
              <w:rPr>
                <w:rFonts w:ascii="Times New Roman" w:hAnsi="Times New Roman" w:cs="Times New Roman"/>
                <w:b/>
                <w:sz w:val="24"/>
                <w:szCs w:val="24"/>
              </w:rPr>
              <w:t>100 баллов,</w:t>
            </w:r>
          </w:p>
          <w:p w:rsidR="00F40FF2" w:rsidRPr="00F40FF2" w:rsidRDefault="00F40FF2" w:rsidP="00F40FF2">
            <w:pPr>
              <w:spacing w:after="0" w:line="100" w:lineRule="atLeast"/>
              <w:ind w:firstLine="539"/>
              <w:jc w:val="both"/>
              <w:rPr>
                <w:rFonts w:ascii="Times New Roman" w:hAnsi="Times New Roman" w:cs="Times New Roman"/>
                <w:sz w:val="24"/>
                <w:szCs w:val="24"/>
              </w:rPr>
            </w:pPr>
            <w:r w:rsidRPr="00F40FF2">
              <w:rPr>
                <w:rFonts w:ascii="Times New Roman" w:hAnsi="Times New Roman" w:cs="Times New Roman"/>
                <w:sz w:val="24"/>
                <w:szCs w:val="24"/>
              </w:rPr>
              <w:t>Наличие в заявке участника закупки срока гарантии:</w:t>
            </w:r>
            <w:r w:rsidRPr="00F40FF2">
              <w:rPr>
                <w:rFonts w:ascii="Times New Roman" w:hAnsi="Times New Roman" w:cs="Times New Roman"/>
                <w:color w:val="000000"/>
                <w:sz w:val="24"/>
                <w:szCs w:val="24"/>
              </w:rPr>
              <w:t xml:space="preserve"> «</w:t>
            </w:r>
            <w:r w:rsidRPr="00F40FF2">
              <w:rPr>
                <w:rFonts w:ascii="Times New Roman" w:eastAsia="Times New Roman" w:hAnsi="Times New Roman" w:cs="Times New Roman"/>
                <w:bCs/>
                <w:kern w:val="1"/>
                <w:sz w:val="24"/>
                <w:szCs w:val="24"/>
                <w:lang w:eastAsia="zh-CN"/>
              </w:rPr>
              <w:t>Гарантийный срок</w:t>
            </w:r>
            <w:r w:rsidRPr="00F40FF2">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оргтехнике – 6 месяцев</w:t>
            </w:r>
            <w:r w:rsidRPr="00F40FF2">
              <w:rPr>
                <w:rFonts w:ascii="Times New Roman" w:hAnsi="Times New Roman" w:cs="Times New Roman"/>
                <w:sz w:val="24"/>
                <w:szCs w:val="24"/>
              </w:rPr>
              <w:t xml:space="preserve">» - </w:t>
            </w:r>
            <w:r w:rsidRPr="00F40FF2">
              <w:rPr>
                <w:rFonts w:ascii="Times New Roman" w:hAnsi="Times New Roman" w:cs="Times New Roman"/>
                <w:b/>
                <w:sz w:val="24"/>
                <w:szCs w:val="24"/>
              </w:rPr>
              <w:t>0 баллов</w:t>
            </w:r>
            <w:r w:rsidRPr="00F40FF2">
              <w:rPr>
                <w:rFonts w:ascii="Times New Roman" w:hAnsi="Times New Roman" w:cs="Times New Roman"/>
                <w:sz w:val="24"/>
                <w:szCs w:val="24"/>
              </w:rPr>
              <w:t>.</w:t>
            </w:r>
          </w:p>
          <w:p w:rsidR="00F40FF2" w:rsidRPr="00F40FF2" w:rsidRDefault="00F40FF2" w:rsidP="00F40FF2">
            <w:pPr>
              <w:spacing w:after="0" w:line="240" w:lineRule="auto"/>
              <w:jc w:val="both"/>
              <w:rPr>
                <w:rFonts w:ascii="Times New Roman" w:eastAsia="Times New Roman" w:hAnsi="Times New Roman" w:cs="Times New Roman"/>
                <w:sz w:val="24"/>
                <w:szCs w:val="24"/>
                <w:lang w:eastAsia="ru-RU"/>
              </w:rPr>
            </w:pPr>
            <w:r w:rsidRPr="00F40FF2">
              <w:rPr>
                <w:rFonts w:ascii="Times New Roman" w:hAnsi="Times New Roman" w:cs="Times New Roman"/>
                <w:sz w:val="24"/>
                <w:szCs w:val="24"/>
              </w:rPr>
              <w:t xml:space="preserve">      Для расчета итогового рейтинга по заявке на участие в </w:t>
            </w:r>
            <w:r w:rsidR="00BF3DF1">
              <w:rPr>
                <w:rFonts w:ascii="Times New Roman" w:hAnsi="Times New Roman" w:cs="Times New Roman"/>
                <w:sz w:val="24"/>
                <w:szCs w:val="24"/>
              </w:rPr>
              <w:t>конкурсе</w:t>
            </w:r>
            <w:r w:rsidRPr="00F40FF2">
              <w:rPr>
                <w:rFonts w:ascii="Times New Roman"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F40FF2" w:rsidRPr="00F40FF2" w:rsidRDefault="00F40FF2" w:rsidP="00F40FF2">
            <w:pPr>
              <w:spacing w:before="240"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средневзвешенный коэффициент снижения цены, предложенный победителем и определяемый по формуле:</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proofErr w:type="spellStart"/>
            <w:r w:rsidRPr="00F40FF2">
              <w:rPr>
                <w:rFonts w:ascii="Times New Roman" w:hAnsi="Times New Roman" w:cs="Times New Roman"/>
                <w:sz w:val="24"/>
                <w:szCs w:val="24"/>
              </w:rPr>
              <w:t>Ксрвзв</w:t>
            </w:r>
            <w:proofErr w:type="spellEnd"/>
            <w:r w:rsidRPr="00F40FF2">
              <w:rPr>
                <w:rFonts w:ascii="Times New Roman" w:hAnsi="Times New Roman" w:cs="Times New Roman"/>
                <w:sz w:val="24"/>
                <w:szCs w:val="24"/>
              </w:rPr>
              <w:t>. = (К1*5%+К2*10%+К3*5%+К4*79%)</w:t>
            </w:r>
            <w:proofErr w:type="gramStart"/>
            <w:r w:rsidRPr="00F40FF2">
              <w:rPr>
                <w:rFonts w:ascii="Times New Roman" w:hAnsi="Times New Roman" w:cs="Times New Roman"/>
                <w:sz w:val="24"/>
                <w:szCs w:val="24"/>
              </w:rPr>
              <w:t>/</w:t>
            </w:r>
            <w:r w:rsidRPr="00F40FF2">
              <w:rPr>
                <w:rFonts w:ascii="Times New Roman" w:eastAsia="Times New Roman" w:hAnsi="Times New Roman" w:cs="Times New Roman"/>
                <w:sz w:val="24"/>
                <w:szCs w:val="24"/>
                <w:lang w:eastAsia="ru-RU"/>
              </w:rPr>
              <w:t>)*</w:t>
            </w:r>
            <w:proofErr w:type="gramEnd"/>
            <w:r w:rsidRPr="00F40FF2">
              <w:rPr>
                <w:rFonts w:ascii="Times New Roman" w:eastAsia="Times New Roman" w:hAnsi="Times New Roman" w:cs="Times New Roman"/>
                <w:sz w:val="24"/>
                <w:szCs w:val="24"/>
                <w:lang w:eastAsia="ru-RU"/>
              </w:rPr>
              <w:t xml:space="preserve">100 / </w:t>
            </w:r>
            <w:r w:rsidRPr="00F40FF2">
              <w:rPr>
                <w:rFonts w:ascii="Times New Roman" w:hAnsi="Times New Roman" w:cs="Times New Roman"/>
                <w:sz w:val="24"/>
                <w:szCs w:val="24"/>
              </w:rPr>
              <w:t>99, где:</w:t>
            </w: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 xml:space="preserve">                                          </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К1, К2, К3 -  Размер коэффициента снижения цены на оказание услуг по малому ремонту (кат. 1), за 1 единицу техники/ Размер коэффициента снижения цены на оказание услуг по среднему ремонту (кат. 2), за 1 единицу техники/ Размер коэффициента снижения цены на оказание услуг по крупному ремонту (кат. 3), за 1 единицу техники, предложенный победителем закупки,</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F40FF2" w:rsidRPr="00F40FF2" w:rsidRDefault="00F40FF2" w:rsidP="00F40FF2">
            <w:pPr>
              <w:spacing w:after="0" w:line="240" w:lineRule="auto"/>
              <w:ind w:firstLine="567"/>
              <w:jc w:val="both"/>
              <w:rPr>
                <w:rFonts w:ascii="Times New Roman" w:hAnsi="Times New Roman" w:cs="Times New Roman"/>
                <w:sz w:val="24"/>
                <w:szCs w:val="24"/>
              </w:rPr>
            </w:pPr>
            <w:r w:rsidRPr="00F40FF2">
              <w:rPr>
                <w:rFonts w:ascii="Times New Roman" w:hAnsi="Times New Roman" w:cs="Times New Roman"/>
                <w:sz w:val="24"/>
                <w:szCs w:val="24"/>
              </w:rPr>
              <w:t>К4 – Размер коэффициента снижения цены условной единицы (по прейскуранту запасных частей, предложенный победителем закупки.</w:t>
            </w:r>
          </w:p>
          <w:p w:rsidR="00F40FF2" w:rsidRPr="00F40FF2" w:rsidRDefault="00F40FF2" w:rsidP="00F40FF2">
            <w:pPr>
              <w:spacing w:after="0" w:line="240" w:lineRule="auto"/>
              <w:ind w:firstLine="567"/>
              <w:jc w:val="both"/>
              <w:rPr>
                <w:rFonts w:ascii="Times New Roman" w:hAnsi="Times New Roman" w:cs="Times New Roman"/>
                <w:sz w:val="24"/>
                <w:szCs w:val="24"/>
              </w:rPr>
            </w:pPr>
          </w:p>
          <w:p w:rsidR="00C467B5" w:rsidRPr="00C467B5" w:rsidRDefault="00C467B5" w:rsidP="00C467B5">
            <w:pPr>
              <w:spacing w:after="0" w:line="240" w:lineRule="auto"/>
              <w:ind w:firstLine="459"/>
              <w:jc w:val="both"/>
              <w:rPr>
                <w:rFonts w:ascii="Times New Roman" w:eastAsia="Times New Roman" w:hAnsi="Times New Roman" w:cs="Times New Roman"/>
                <w:sz w:val="24"/>
                <w:szCs w:val="24"/>
                <w:lang w:eastAsia="ru-RU"/>
              </w:rPr>
            </w:pPr>
          </w:p>
          <w:p w:rsidR="00C467B5" w:rsidRPr="00C467B5" w:rsidRDefault="00C467B5" w:rsidP="00C467B5">
            <w:pPr>
              <w:spacing w:after="0" w:line="240" w:lineRule="auto"/>
              <w:ind w:firstLine="459"/>
              <w:jc w:val="both"/>
              <w:rPr>
                <w:rFonts w:ascii="Times New Roman" w:eastAsia="Times New Roman" w:hAnsi="Times New Roman" w:cs="Times New Roman"/>
                <w:sz w:val="24"/>
                <w:szCs w:val="24"/>
                <w:lang w:eastAsia="ru-RU"/>
              </w:rPr>
            </w:pPr>
            <w:r w:rsidRPr="00C467B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00BF3DF1">
              <w:rPr>
                <w:rFonts w:ascii="Times New Roman" w:hAnsi="Times New Roman" w:cs="Times New Roman"/>
                <w:sz w:val="24"/>
                <w:szCs w:val="24"/>
              </w:rPr>
              <w:t>конкурсе</w:t>
            </w:r>
            <w:r w:rsidRPr="00C467B5">
              <w:rPr>
                <w:rFonts w:ascii="Times New Roman" w:eastAsia="Times New Roman" w:hAnsi="Times New Roman" w:cs="Times New Roman"/>
                <w:sz w:val="24"/>
                <w:szCs w:val="24"/>
                <w:lang w:eastAsia="ru-RU"/>
              </w:rPr>
              <w:t xml:space="preserve"> рейтинг, присуждаемый этой заявке по данному критерию, умножается на соответствующую указанному критерию значимость</w:t>
            </w:r>
            <w:r w:rsidRPr="00C467B5">
              <w:rPr>
                <w:rFonts w:ascii="Times New Roman" w:eastAsia="Times New Roman" w:hAnsi="Times New Roman" w:cs="Times New Roman"/>
                <w:bCs/>
                <w:color w:val="000000"/>
                <w:sz w:val="24"/>
                <w:szCs w:val="24"/>
                <w:lang w:eastAsia="ru-RU"/>
              </w:rPr>
              <w:t xml:space="preserve"> (вес критерия). </w:t>
            </w:r>
          </w:p>
          <w:p w:rsidR="001339B6" w:rsidRDefault="001339B6" w:rsidP="00734578">
            <w:pPr>
              <w:spacing w:after="0" w:line="240" w:lineRule="auto"/>
              <w:ind w:firstLine="459"/>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Данный расчет применяется с учетом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_Ref479244967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3</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w:t>
            </w:r>
          </w:p>
        </w:tc>
      </w:tr>
      <w:tr w:rsidR="00734578" w:rsidRPr="00734578" w:rsidTr="00BF3DF1">
        <w:trPr>
          <w:trHeight w:val="1671"/>
        </w:trPr>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31489174" w:edGrp="everyone" w:colFirst="0" w:colLast="0"/>
            <w:permEnd w:id="529876219"/>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734578">
              <w:rPr>
                <w:rFonts w:ascii="Times New Roman" w:eastAsia="Calibri" w:hAnsi="Times New Roman" w:cs="Times New Roman"/>
                <w:iCs/>
                <w:color w:val="000000"/>
                <w:sz w:val="24"/>
                <w:szCs w:val="24"/>
              </w:rPr>
              <w:t xml:space="preserve">   (</w:t>
            </w:r>
            <w:proofErr w:type="gramEnd"/>
            <w:r w:rsidR="008020E2">
              <w:rPr>
                <w:rFonts w:ascii="Times New Roman" w:eastAsia="Calibri" w:hAnsi="Times New Roman" w:cs="Times New Roman"/>
                <w:iCs/>
                <w:color w:val="0000FF"/>
                <w:sz w:val="24"/>
                <w:szCs w:val="24"/>
                <w:u w:val="single"/>
              </w:rPr>
              <w:fldChar w:fldCharType="begin"/>
            </w:r>
            <w:r w:rsidR="008020E2">
              <w:rPr>
                <w:rFonts w:ascii="Times New Roman" w:eastAsia="Calibri" w:hAnsi="Times New Roman" w:cs="Times New Roman"/>
                <w:iCs/>
                <w:color w:val="0000FF"/>
                <w:sz w:val="24"/>
                <w:szCs w:val="24"/>
                <w:u w:val="single"/>
              </w:rPr>
              <w:instrText xml:space="preserve"> HYPERLINK \l "_РАЗДЕЛ_V._Проект" </w:instrText>
            </w:r>
            <w:r w:rsidR="008020E2">
              <w:rPr>
                <w:rFonts w:ascii="Times New Roman" w:eastAsia="Calibri" w:hAnsi="Times New Roman" w:cs="Times New Roman"/>
                <w:iCs/>
                <w:color w:val="0000FF"/>
                <w:sz w:val="24"/>
                <w:szCs w:val="24"/>
                <w:u w:val="single"/>
              </w:rPr>
              <w:fldChar w:fldCharType="separate"/>
            </w:r>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r w:rsidR="008020E2">
              <w:rPr>
                <w:rFonts w:ascii="Times New Roman" w:eastAsia="Calibri" w:hAnsi="Times New Roman" w:cs="Times New Roman"/>
                <w:iCs/>
                <w:color w:val="0000FF"/>
                <w:sz w:val="24"/>
                <w:szCs w:val="24"/>
                <w:u w:val="single"/>
              </w:rPr>
              <w:fldChar w:fldCharType="end"/>
            </w:r>
            <w:r w:rsidRPr="0073457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sz w:val="24"/>
                <w:szCs w:val="24"/>
              </w:rPr>
              <w:t xml:space="preserve">) </w:t>
            </w:r>
            <w:r w:rsidRPr="00734578">
              <w:rPr>
                <w:rFonts w:ascii="Times New Roman" w:eastAsia="Calibri" w:hAnsi="Times New Roman" w:cs="Times New Roman"/>
                <w:iCs/>
                <w:color w:val="000000"/>
                <w:sz w:val="24"/>
                <w:szCs w:val="24"/>
              </w:rPr>
              <w:t>Документации о закупке</w:t>
            </w:r>
          </w:p>
          <w:p w:rsidR="00734578" w:rsidRPr="00734578" w:rsidRDefault="00734578" w:rsidP="00FF3E2B">
            <w:pPr>
              <w:spacing w:after="0" w:line="240" w:lineRule="auto"/>
              <w:rPr>
                <w:rFonts w:ascii="Times New Roman" w:eastAsia="Calibri" w:hAnsi="Times New Roman" w:cs="Times New Roman"/>
                <w:color w:val="000000"/>
                <w:sz w:val="24"/>
                <w:szCs w:val="24"/>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ermStart w:id="1695946982" w:edGrp="everyone" w:colFirst="0" w:colLast="0"/>
            <w:permEnd w:id="131489174"/>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734578" w:rsidRDefault="00FF3E2B" w:rsidP="00734578">
            <w:pPr>
              <w:spacing w:after="0" w:line="240" w:lineRule="auto"/>
              <w:jc w:val="both"/>
              <w:rPr>
                <w:rFonts w:ascii="Times New Roman" w:eastAsia="Times New Roman" w:hAnsi="Times New Roman" w:cs="Times New Roman"/>
                <w:sz w:val="24"/>
                <w:szCs w:val="24"/>
                <w:lang w:eastAsia="ru-RU"/>
              </w:rPr>
            </w:pPr>
            <w:permStart w:id="953565489" w:edGrp="everyone"/>
            <w:r>
              <w:rPr>
                <w:rFonts w:ascii="Times New Roman" w:eastAsia="Times New Roman" w:hAnsi="Times New Roman" w:cs="Times New Roman"/>
                <w:sz w:val="24"/>
                <w:szCs w:val="24"/>
                <w:lang w:eastAsia="ru-RU"/>
              </w:rPr>
              <w:t>Не т</w:t>
            </w:r>
            <w:r w:rsidR="00734578" w:rsidRPr="00734578">
              <w:rPr>
                <w:rFonts w:ascii="Times New Roman" w:eastAsia="Times New Roman" w:hAnsi="Times New Roman" w:cs="Times New Roman"/>
                <w:sz w:val="24"/>
                <w:szCs w:val="24"/>
                <w:lang w:eastAsia="ru-RU"/>
              </w:rPr>
              <w:t>ребуется</w:t>
            </w:r>
          </w:p>
          <w:permEnd w:id="953565489"/>
          <w:p w:rsidR="00734578" w:rsidRPr="00734578" w:rsidRDefault="00734578" w:rsidP="00734578">
            <w:pPr>
              <w:spacing w:after="0" w:line="240" w:lineRule="auto"/>
              <w:ind w:left="317"/>
              <w:jc w:val="both"/>
              <w:rPr>
                <w:rFonts w:ascii="Times New Roman" w:eastAsia="Times New Roman" w:hAnsi="Times New Roman" w:cs="Times New Roman"/>
                <w:sz w:val="24"/>
                <w:szCs w:val="24"/>
                <w:lang w:eastAsia="ru-RU"/>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ermStart w:id="620182882" w:edGrp="everyone" w:colFirst="0" w:colLast="0"/>
            <w:permEnd w:id="1695946982"/>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2E0C5F" w:rsidP="007345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permStart w:id="314395132" w:edGrp="everyone" w:colFirst="0" w:colLast="0"/>
            <w:permEnd w:id="620182882"/>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left="34" w:firstLine="1"/>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Русский</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bookmarkStart w:id="27" w:name="_Ref378846859"/>
            <w:permStart w:id="389311689" w:edGrp="everyone" w:colFirst="0" w:colLast="0"/>
            <w:permEnd w:id="314395132"/>
          </w:p>
        </w:tc>
        <w:bookmarkEnd w:id="27"/>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left="34" w:firstLine="211"/>
              <w:jc w:val="both"/>
              <w:rPr>
                <w:rFonts w:ascii="Times New Roman" w:eastAsia="Times New Roman" w:hAnsi="Times New Roman" w:cs="Times New Roman"/>
                <w:sz w:val="24"/>
                <w:szCs w:val="24"/>
                <w:lang w:eastAsia="ru-RU"/>
              </w:rPr>
            </w:pPr>
            <w:permStart w:id="764286858" w:edGrp="everyone"/>
            <w:r w:rsidRPr="00734578">
              <w:rPr>
                <w:rFonts w:ascii="Times New Roman" w:eastAsia="Times New Roman" w:hAnsi="Times New Roman" w:cs="Times New Roman"/>
                <w:sz w:val="24"/>
                <w:szCs w:val="24"/>
                <w:lang w:eastAsia="ru-RU"/>
              </w:rPr>
              <w:t>Российский рубль</w:t>
            </w:r>
            <w:permEnd w:id="764286858"/>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permStart w:id="263349101" w:edGrp="everyone" w:colFirst="0" w:colLast="0"/>
            <w:permEnd w:id="389311689"/>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E8065D">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263349101"/>
    </w:tbl>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562021"/>
      <w:bookmarkEnd w:id="28"/>
      <w:bookmarkEnd w:id="29"/>
      <w:r w:rsidRPr="00734578">
        <w:rPr>
          <w:rFonts w:ascii="Times New Roman" w:eastAsia="MS Mincho" w:hAnsi="Times New Roman" w:cs="Times New Roman"/>
          <w:b/>
          <w:bCs/>
          <w:i/>
          <w:iCs/>
          <w:color w:val="17365D"/>
          <w:sz w:val="26"/>
          <w:szCs w:val="24"/>
          <w:lang w:val="x-none" w:eastAsia="x-none"/>
        </w:rPr>
        <w:t>2.</w:t>
      </w:r>
      <w:r w:rsidRPr="00734578">
        <w:rPr>
          <w:rFonts w:ascii="Times New Roman" w:eastAsia="MS Mincho" w:hAnsi="Times New Roman" w:cs="Times New Roman"/>
          <w:b/>
          <w:bCs/>
          <w:i/>
          <w:iCs/>
          <w:color w:val="17365D"/>
          <w:sz w:val="26"/>
          <w:szCs w:val="24"/>
          <w:lang w:eastAsia="x-none"/>
        </w:rPr>
        <w:t>2</w:t>
      </w:r>
      <w:r w:rsidRPr="00734578">
        <w:rPr>
          <w:rFonts w:ascii="Times New Roman" w:eastAsia="MS Mincho" w:hAnsi="Times New Roman" w:cs="Times New Roman"/>
          <w:b/>
          <w:bCs/>
          <w:i/>
          <w:iCs/>
          <w:color w:val="17365D"/>
          <w:sz w:val="26"/>
          <w:szCs w:val="24"/>
          <w:lang w:val="x-none" w:eastAsia="x-none"/>
        </w:rPr>
        <w:t xml:space="preserve">. Требования к </w:t>
      </w:r>
      <w:r w:rsidRPr="00734578">
        <w:rPr>
          <w:rFonts w:ascii="Times New Roman" w:eastAsia="MS Mincho" w:hAnsi="Times New Roman" w:cs="Times New Roman"/>
          <w:b/>
          <w:bCs/>
          <w:i/>
          <w:iCs/>
          <w:color w:val="17365D"/>
          <w:sz w:val="26"/>
          <w:szCs w:val="24"/>
          <w:lang w:eastAsia="x-none"/>
        </w:rPr>
        <w:t>З</w:t>
      </w:r>
      <w:proofErr w:type="spellStart"/>
      <w:r w:rsidRPr="00734578">
        <w:rPr>
          <w:rFonts w:ascii="Times New Roman" w:eastAsia="MS Mincho" w:hAnsi="Times New Roman" w:cs="Times New Roman"/>
          <w:b/>
          <w:bCs/>
          <w:i/>
          <w:iCs/>
          <w:color w:val="17365D"/>
          <w:sz w:val="26"/>
          <w:szCs w:val="24"/>
          <w:lang w:val="x-none" w:eastAsia="x-none"/>
        </w:rPr>
        <w:t>аявке</w:t>
      </w:r>
      <w:proofErr w:type="spellEnd"/>
      <w:r w:rsidRPr="00734578">
        <w:rPr>
          <w:rFonts w:ascii="Times New Roman" w:eastAsia="MS Mincho" w:hAnsi="Times New Roman" w:cs="Times New Roman"/>
          <w:b/>
          <w:bCs/>
          <w:i/>
          <w:iCs/>
          <w:color w:val="17365D"/>
          <w:sz w:val="26"/>
          <w:szCs w:val="24"/>
          <w:lang w:val="x-none" w:eastAsia="x-none"/>
        </w:rPr>
        <w:t xml:space="preserve"> на участие в закупке</w:t>
      </w:r>
      <w:bookmarkEnd w:id="30"/>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734578" w:rsidRPr="00734578" w:rsidTr="007345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Содержание</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bookmarkStart w:id="31" w:name="_Ref527374730"/>
            <w:permStart w:id="824137344" w:edGrp="everyone" w:colFirst="0" w:colLast="0"/>
            <w:permStart w:id="1267867654" w:edGrp="everyone" w:colFirst="0" w:colLast="0"/>
          </w:p>
        </w:tc>
        <w:bookmarkEnd w:id="31"/>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РАЗДЕЛА IV «Техническое задание»,</w:t>
              </w:r>
            </w:hyperlink>
            <w:r w:rsidRPr="00734578">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permStart w:id="1872713105" w:edGrp="everyone" w:colFirst="0" w:colLast="0"/>
            <w:permStart w:id="1209498523" w:edGrp="everyone" w:colFirst="0" w:colLast="0"/>
            <w:permEnd w:id="824137344"/>
          </w:p>
        </w:tc>
        <w:permEnd w:id="1267867654"/>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и </w:t>
            </w:r>
            <w:r w:rsidR="00E8065D" w:rsidRPr="00734578">
              <w:rPr>
                <w:rFonts w:ascii="Times New Roman" w:eastAsia="Times New Roman" w:hAnsi="Times New Roman" w:cs="Times New Roman"/>
                <w:sz w:val="24"/>
                <w:szCs w:val="24"/>
                <w:lang w:eastAsia="ru-RU"/>
              </w:rPr>
              <w:t>срок внесения</w:t>
            </w:r>
            <w:r w:rsidRPr="0073457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ermStart w:id="59207066" w:edGrp="everyone" w:colFirst="0" w:colLast="0"/>
            <w:permEnd w:id="1872713105"/>
          </w:p>
        </w:tc>
        <w:bookmarkEnd w:id="32"/>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Документы, включаемые </w:t>
            </w:r>
            <w:r w:rsidR="00E8065D" w:rsidRPr="00734578">
              <w:rPr>
                <w:rFonts w:ascii="Times New Roman" w:eastAsia="Times New Roman" w:hAnsi="Times New Roman" w:cs="Times New Roman"/>
                <w:sz w:val="24"/>
                <w:szCs w:val="24"/>
                <w:lang w:eastAsia="ru-RU"/>
              </w:rPr>
              <w:t xml:space="preserve">Участником </w:t>
            </w:r>
            <w:r w:rsidR="00E8065D" w:rsidRPr="00734578" w:rsidDel="00782B65">
              <w:rPr>
                <w:rFonts w:ascii="Times New Roman" w:eastAsia="Times New Roman" w:hAnsi="Times New Roman" w:cs="Times New Roman"/>
                <w:sz w:val="24"/>
                <w:szCs w:val="24"/>
                <w:lang w:eastAsia="ru-RU"/>
              </w:rPr>
              <w:t>в</w:t>
            </w:r>
            <w:r w:rsidRPr="0073457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734578">
              <w:rPr>
                <w:rFonts w:ascii="Times New Roman" w:eastAsia="Times New Roman" w:hAnsi="Times New Roman" w:cs="Times New Roman"/>
                <w:sz w:val="24"/>
                <w:szCs w:val="24"/>
                <w:lang w:eastAsia="ru-RU"/>
              </w:rPr>
              <w:t>Для участия в закупке Участник п</w:t>
            </w:r>
            <w:permEnd w:id="1209498523"/>
            <w:r w:rsidRPr="00734578">
              <w:rPr>
                <w:rFonts w:ascii="Times New Roman" w:eastAsia="Times New Roman" w:hAnsi="Times New Roman" w:cs="Times New Roman"/>
                <w:sz w:val="24"/>
                <w:szCs w:val="24"/>
                <w:lang w:eastAsia="ru-RU"/>
              </w:rPr>
              <w:t>одает Заявку на участие в закупке</w:t>
            </w:r>
            <w:bookmarkStart w:id="36" w:name="_Toc313349950"/>
            <w:bookmarkStart w:id="37" w:name="_Toc313350146"/>
            <w:bookmarkEnd w:id="33"/>
            <w:bookmarkEnd w:id="34"/>
            <w:r w:rsidRPr="0073457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734578">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734578">
                <w:rPr>
                  <w:rFonts w:ascii="Times New Roman" w:eastAsia="Times New Roman" w:hAnsi="Times New Roman" w:cs="Times New Roman"/>
                  <w:color w:val="0000FF"/>
                  <w:sz w:val="24"/>
                  <w:szCs w:val="24"/>
                  <w:u w:val="single"/>
                  <w:lang w:eastAsia="ru-RU"/>
                </w:rPr>
                <w:t xml:space="preserve">в части </w:t>
              </w:r>
              <w:bookmarkEnd w:id="38"/>
              <w:bookmarkEnd w:id="39"/>
              <w:r w:rsidRPr="00734578">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734578">
              <w:rPr>
                <w:rFonts w:ascii="Times New Roman" w:eastAsia="Times New Roman" w:hAnsi="Times New Roman" w:cs="Times New Roman"/>
                <w:sz w:val="24"/>
                <w:szCs w:val="24"/>
                <w:lang w:eastAsia="ru-RU"/>
              </w:rPr>
              <w:t>Заявка на участие в закупке (</w:t>
            </w:r>
            <w:hyperlink w:anchor="_Форма_1_ЗАЯВКА" w:history="1">
              <w:r w:rsidRPr="00734578">
                <w:rPr>
                  <w:rFonts w:ascii="Times New Roman" w:eastAsia="Times New Roman" w:hAnsi="Times New Roman" w:cs="Times New Roman"/>
                  <w:color w:val="0000FF"/>
                  <w:sz w:val="24"/>
                  <w:szCs w:val="24"/>
                  <w:u w:val="single"/>
                  <w:lang w:eastAsia="ru-RU"/>
                </w:rPr>
                <w:t>форма 1</w:t>
              </w:r>
            </w:hyperlink>
            <w:r w:rsidRPr="0073457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73457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34578">
                <w:rPr>
                  <w:rFonts w:ascii="Times New Roman" w:eastAsia="Times New Roman" w:hAnsi="Times New Roman" w:cs="Times New Roman"/>
                  <w:color w:val="0000FF"/>
                  <w:sz w:val="24"/>
                  <w:szCs w:val="24"/>
                  <w:u w:val="single"/>
                  <w:lang w:eastAsia="ru-RU"/>
                </w:rPr>
                <w:t>формой 2</w:t>
              </w:r>
            </w:hyperlink>
            <w:r w:rsidRPr="00734578">
              <w:rPr>
                <w:rFonts w:ascii="Times New Roman" w:eastAsia="Times New Roman" w:hAnsi="Times New Roman" w:cs="Times New Roman"/>
                <w:color w:val="0000FF"/>
                <w:sz w:val="24"/>
                <w:szCs w:val="24"/>
                <w:u w:val="single"/>
                <w:lang w:eastAsia="ru-RU"/>
              </w:rPr>
              <w:t xml:space="preserve">, </w:t>
            </w:r>
            <w:r w:rsidRPr="0073457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34578" w:rsidRPr="00734578" w:rsidRDefault="00734578" w:rsidP="00734578">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734578">
              <w:rPr>
                <w:rFonts w:ascii="Times New Roman" w:eastAsia="Times New Roman" w:hAnsi="Times New Roman" w:cs="Times New Roman"/>
                <w:sz w:val="24"/>
                <w:szCs w:val="24"/>
                <w:lang w:eastAsia="ru-RU"/>
              </w:rPr>
              <w:t xml:space="preserve">3) </w:t>
            </w:r>
            <w:bookmarkEnd w:id="45"/>
            <w:r w:rsidRPr="00734578">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_Ref378845212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16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ИНФОРМАЦИОННА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 </w:t>
            </w:r>
            <w:r w:rsidRPr="00734578">
              <w:rPr>
                <w:rFonts w:ascii="Times New Roman" w:eastAsia="Times New Roman" w:hAnsi="Times New Roman" w:cs="Times New Roman"/>
                <w:b/>
                <w:iCs/>
                <w:sz w:val="24"/>
                <w:szCs w:val="24"/>
                <w:lang w:eastAsia="ru-RU"/>
              </w:rPr>
              <w:t>с обязательным включением форм</w:t>
            </w:r>
            <w:r w:rsidRPr="00734578">
              <w:rPr>
                <w:rFonts w:ascii="Times New Roman" w:eastAsia="Times New Roman" w:hAnsi="Times New Roman" w:cs="Times New Roman"/>
                <w:b/>
                <w:iCs/>
                <w:sz w:val="24"/>
                <w:szCs w:val="24"/>
                <w:u w:val="single"/>
                <w:lang w:eastAsia="ru-RU"/>
              </w:rPr>
              <w:t xml:space="preserve">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b/>
                <w:iCs/>
                <w:sz w:val="24"/>
                <w:szCs w:val="24"/>
                <w:u w:val="single"/>
                <w:lang w:eastAsia="ru-RU"/>
              </w:rPr>
              <w:t xml:space="preserve"> </w:t>
            </w:r>
            <w:r w:rsidRPr="0073457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34578">
              <w:rPr>
                <w:rFonts w:ascii="Times New Roman" w:eastAsia="Times New Roman" w:hAnsi="Times New Roman" w:cs="Times New Roman"/>
                <w:b/>
                <w:iCs/>
                <w:sz w:val="24"/>
                <w:szCs w:val="24"/>
                <w:lang w:eastAsia="ru-RU"/>
              </w:rPr>
              <w:t>п.п</w:t>
            </w:r>
            <w:proofErr w:type="spellEnd"/>
            <w:r w:rsidRPr="00734578">
              <w:rPr>
                <w:rFonts w:ascii="Times New Roman" w:eastAsia="Times New Roman" w:hAnsi="Times New Roman" w:cs="Times New Roman"/>
                <w:b/>
                <w:iCs/>
                <w:sz w:val="24"/>
                <w:szCs w:val="24"/>
                <w:lang w:eastAsia="ru-RU"/>
              </w:rPr>
              <w:t xml:space="preserve">. 1 пункта </w:t>
            </w:r>
            <w:r w:rsidRPr="00734578">
              <w:rPr>
                <w:rFonts w:ascii="Times New Roman" w:eastAsia="Times New Roman" w:hAnsi="Times New Roman" w:cs="Times New Roman"/>
                <w:b/>
                <w:sz w:val="24"/>
                <w:szCs w:val="24"/>
                <w:lang w:eastAsia="ru-RU"/>
              </w:rPr>
              <w:fldChar w:fldCharType="begin"/>
            </w:r>
            <w:r w:rsidRPr="00734578">
              <w:rPr>
                <w:rFonts w:ascii="Times New Roman" w:eastAsia="Times New Roman" w:hAnsi="Times New Roman" w:cs="Times New Roman"/>
                <w:b/>
                <w:iCs/>
                <w:sz w:val="24"/>
                <w:szCs w:val="24"/>
                <w:lang w:eastAsia="ru-RU"/>
              </w:rPr>
              <w:instrText xml:space="preserve"> REF _Ref378845212 \r \h </w:instrText>
            </w:r>
            <w:r w:rsidRPr="00734578">
              <w:rPr>
                <w:rFonts w:ascii="Times New Roman" w:eastAsia="Times New Roman" w:hAnsi="Times New Roman" w:cs="Times New Roman"/>
                <w:b/>
                <w:sz w:val="24"/>
                <w:szCs w:val="24"/>
                <w:lang w:eastAsia="ru-RU"/>
              </w:rPr>
            </w:r>
            <w:r w:rsidRPr="00734578">
              <w:rPr>
                <w:rFonts w:ascii="Times New Roman" w:eastAsia="Times New Roman" w:hAnsi="Times New Roman" w:cs="Times New Roman"/>
                <w:b/>
                <w:sz w:val="24"/>
                <w:szCs w:val="24"/>
                <w:lang w:eastAsia="ru-RU"/>
              </w:rPr>
              <w:fldChar w:fldCharType="separate"/>
            </w:r>
            <w:r w:rsidR="004B1BF2">
              <w:rPr>
                <w:rFonts w:ascii="Times New Roman" w:eastAsia="Times New Roman" w:hAnsi="Times New Roman" w:cs="Times New Roman"/>
                <w:b/>
                <w:iCs/>
                <w:sz w:val="24"/>
                <w:szCs w:val="24"/>
                <w:lang w:eastAsia="ru-RU"/>
              </w:rPr>
              <w:t>16</w:t>
            </w:r>
            <w:r w:rsidRPr="00734578">
              <w:rPr>
                <w:rFonts w:ascii="Times New Roman" w:eastAsia="Times New Roman" w:hAnsi="Times New Roman" w:cs="Times New Roman"/>
                <w:b/>
                <w:sz w:val="24"/>
                <w:szCs w:val="24"/>
                <w:lang w:eastAsia="ru-RU"/>
              </w:rPr>
              <w:fldChar w:fldCharType="end"/>
            </w:r>
            <w:r w:rsidRPr="00734578">
              <w:rPr>
                <w:rFonts w:ascii="Times New Roman" w:eastAsia="Times New Roman" w:hAnsi="Times New Roman" w:cs="Times New Roman"/>
                <w:b/>
                <w:sz w:val="24"/>
                <w:szCs w:val="24"/>
                <w:lang w:eastAsia="ru-RU"/>
              </w:rPr>
              <w:t xml:space="preserve"> </w:t>
            </w:r>
            <w:hyperlink w:anchor="_РАЗДЕЛ_II._ИНФОРМАЦИОННА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6" w:name="_Ref313307290"/>
            <w:r w:rsidRPr="00734578">
              <w:rPr>
                <w:rFonts w:ascii="Times New Roman" w:eastAsia="Times New Roman" w:hAnsi="Times New Roman" w:cs="Times New Roman"/>
                <w:iCs/>
                <w:sz w:val="24"/>
                <w:szCs w:val="24"/>
                <w:lang w:eastAsia="ru-RU"/>
              </w:rPr>
              <w:t>.</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форме 3</w:t>
              </w:r>
            </w:hyperlink>
            <w:r w:rsidRPr="00734578">
              <w:rPr>
                <w:rFonts w:ascii="Times New Roman" w:eastAsia="Times New Roman" w:hAnsi="Times New Roman" w:cs="Times New Roman"/>
                <w:sz w:val="24"/>
                <w:szCs w:val="24"/>
                <w:lang w:eastAsia="ru-RU"/>
              </w:rPr>
              <w:t xml:space="preserve"> </w:t>
            </w:r>
            <w:bookmarkStart w:id="47" w:name="_Ref314562291"/>
            <w:r w:rsidRPr="00734578">
              <w:rPr>
                <w:rFonts w:ascii="Times New Roman" w:eastAsia="Times New Roman" w:hAnsi="Times New Roman" w:cs="Times New Roman"/>
                <w:sz w:val="24"/>
                <w:szCs w:val="24"/>
                <w:lang w:eastAsia="ru-RU"/>
              </w:rPr>
              <w:t xml:space="preserve">и другим формам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Форме 3</w:t>
              </w:r>
            </w:hyperlink>
            <w:r w:rsidRPr="00734578">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6"/>
            <w:bookmarkEnd w:id="47"/>
            <w:r w:rsidRPr="00734578">
              <w:rPr>
                <w:rFonts w:ascii="Times New Roman" w:eastAsia="Times New Roman" w:hAnsi="Times New Roman" w:cs="Times New Roman"/>
                <w:sz w:val="24"/>
                <w:szCs w:val="24"/>
                <w:lang w:eastAsia="ru-RU"/>
              </w:rPr>
              <w:t xml:space="preserve">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_Ref378845407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14</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734578">
              <w:rPr>
                <w:rFonts w:ascii="Times New Roman" w:eastAsia="Times New Roman" w:hAnsi="Times New Roman" w:cs="Times New Roman"/>
                <w:sz w:val="24"/>
                <w:szCs w:val="24"/>
                <w:lang w:eastAsia="ru-RU"/>
              </w:rPr>
              <w:t>7)</w:t>
            </w:r>
            <w:r w:rsidRPr="00734578">
              <w:rPr>
                <w:rFonts w:ascii="Times New Roman" w:eastAsia="Calibri" w:hAnsi="Times New Roman" w:cs="Times New Roman"/>
                <w:sz w:val="26"/>
                <w:szCs w:val="26"/>
              </w:rPr>
              <w:t xml:space="preserve"> </w:t>
            </w:r>
            <w:r w:rsidRPr="0073457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_Ref378109129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17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(при их наличии).</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_Ref368314453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19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xml:space="preserve"> установлено требование обеспечения Заявки, кроме случая, когда проверка внесения обеспечения Заявки осуществляется техническими средствами </w:t>
            </w:r>
            <w:proofErr w:type="gramStart"/>
            <w:r w:rsidRPr="00734578">
              <w:rPr>
                <w:rFonts w:ascii="Times New Roman" w:eastAsia="Times New Roman" w:hAnsi="Times New Roman" w:cs="Times New Roman"/>
                <w:sz w:val="24"/>
                <w:szCs w:val="24"/>
                <w:lang w:eastAsia="ru-RU"/>
              </w:rPr>
              <w:t>ЭТП..</w:t>
            </w:r>
            <w:proofErr w:type="gramEnd"/>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9) </w:t>
            </w:r>
            <w:bookmarkStart w:id="49" w:name="_Toc313349960"/>
            <w:bookmarkStart w:id="50" w:name="_Toc313350156"/>
            <w:bookmarkEnd w:id="48"/>
            <w:proofErr w:type="gramStart"/>
            <w:r w:rsidRPr="00734578">
              <w:rPr>
                <w:rFonts w:ascii="Times New Roman" w:eastAsia="Times New Roman" w:hAnsi="Times New Roman" w:cs="Times New Roman"/>
                <w:sz w:val="24"/>
                <w:szCs w:val="24"/>
                <w:lang w:eastAsia="ru-RU"/>
              </w:rPr>
              <w:t>В</w:t>
            </w:r>
            <w:proofErr w:type="gramEnd"/>
            <w:r w:rsidRPr="0073457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w:t>
            </w:r>
            <w:proofErr w:type="gramStart"/>
            <w:r w:rsidRPr="00734578">
              <w:rPr>
                <w:rFonts w:ascii="Times New Roman" w:eastAsia="Times New Roman" w:hAnsi="Times New Roman" w:cs="Times New Roman"/>
                <w:sz w:val="24"/>
                <w:szCs w:val="24"/>
                <w:lang w:eastAsia="ru-RU"/>
              </w:rPr>
              <w:t>Участника  и</w:t>
            </w:r>
            <w:proofErr w:type="gramEnd"/>
            <w:r w:rsidRPr="0073457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1"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и Документацией о закупке;</w:t>
            </w:r>
          </w:p>
          <w:p w:rsidR="00734578" w:rsidRPr="00734578" w:rsidRDefault="00734578" w:rsidP="00734578">
            <w:pPr>
              <w:spacing w:after="0" w:line="240" w:lineRule="auto"/>
              <w:ind w:firstLine="488"/>
              <w:jc w:val="both"/>
              <w:rPr>
                <w:rFonts w:ascii="Times New Roman" w:eastAsia="Times New Roman" w:hAnsi="Times New Roman" w:cs="Times New Roman"/>
                <w:iCs/>
                <w:sz w:val="24"/>
                <w:szCs w:val="24"/>
                <w:lang w:eastAsia="ru-RU"/>
              </w:rPr>
            </w:pPr>
            <w:r w:rsidRPr="00734578">
              <w:rPr>
                <w:rFonts w:ascii="Times New Roman" w:eastAsia="Times New Roman" w:hAnsi="Times New Roman" w:cs="Times New Roman"/>
                <w:sz w:val="24"/>
                <w:szCs w:val="24"/>
                <w:lang w:eastAsia="ru-RU"/>
              </w:rPr>
              <w:t xml:space="preserve">в) </w:t>
            </w:r>
            <w:r w:rsidRPr="0073457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w:t>
            </w:r>
            <w:proofErr w:type="spellStart"/>
            <w:r w:rsidRPr="00734578">
              <w:rPr>
                <w:rFonts w:ascii="Times New Roman" w:eastAsia="Times New Roman" w:hAnsi="Times New Roman" w:cs="Times New Roman"/>
                <w:iCs/>
                <w:sz w:val="24"/>
                <w:szCs w:val="24"/>
                <w:lang w:eastAsia="ru-RU"/>
              </w:rPr>
              <w:t>субисполнителей</w:t>
            </w:r>
            <w:proofErr w:type="spellEnd"/>
            <w:r w:rsidRPr="0073457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конкурса;</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_Ref368314453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19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_Ref377141801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20</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49"/>
          <w:bookmarkEnd w:id="50"/>
          <w:p w:rsidR="00734578" w:rsidRPr="00734578" w:rsidRDefault="00734578" w:rsidP="00734578">
            <w:pPr>
              <w:spacing w:after="0" w:line="240" w:lineRule="auto"/>
              <w:ind w:firstLine="488"/>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rPr>
                <w:rFonts w:ascii="Times New Roman" w:eastAsia="Times New Roman" w:hAnsi="Times New Roman" w:cs="Times New Roman"/>
                <w:sz w:val="24"/>
                <w:szCs w:val="24"/>
                <w:lang w:eastAsia="ru-RU"/>
              </w:rPr>
            </w:pPr>
            <w:bookmarkStart w:id="51" w:name="_Ref460522647"/>
            <w:permStart w:id="1431767672" w:edGrp="everyone" w:colFirst="0" w:colLast="0"/>
            <w:permEnd w:id="59207066"/>
          </w:p>
        </w:tc>
        <w:bookmarkEnd w:id="51"/>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Перечень документов, предоставляемых:</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 победителем Закупки,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73457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734578">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734578">
              <w:rPr>
                <w:rFonts w:ascii="Times New Roman" w:eastAsia="Times New Roman" w:hAnsi="Times New Roman" w:cs="Times New Roman"/>
                <w:sz w:val="24"/>
                <w:szCs w:val="24"/>
                <w:lang w:eastAsia="ru-RU"/>
              </w:rPr>
              <w:t>;</w:t>
            </w:r>
            <w:bookmarkEnd w:id="54"/>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734578">
              <w:rPr>
                <w:rFonts w:ascii="Times New Roman" w:eastAsia="Times New Roman" w:hAnsi="Times New Roman" w:cs="Times New Roman"/>
                <w:sz w:val="24"/>
                <w:szCs w:val="24"/>
                <w:lang w:eastAsia="ru-RU"/>
              </w:rPr>
              <w:t>4.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734578">
              <w:rPr>
                <w:rFonts w:ascii="Times New Roman" w:eastAsia="Times New Roman" w:hAnsi="Times New Roman" w:cs="Times New Roman"/>
                <w:sz w:val="24"/>
                <w:szCs w:val="24"/>
                <w:lang w:eastAsia="ru-RU"/>
              </w:rPr>
              <w:t>;</w:t>
            </w:r>
            <w:bookmarkEnd w:id="56"/>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34578" w:rsidRPr="00734578" w:rsidRDefault="00734578" w:rsidP="00734578">
            <w:pPr>
              <w:spacing w:after="0" w:line="240" w:lineRule="auto"/>
              <w:ind w:firstLine="387"/>
              <w:jc w:val="both"/>
              <w:rPr>
                <w:rFonts w:ascii="Times New Roman" w:eastAsia="Times New Roman" w:hAnsi="Times New Roman" w:cs="Times New Roman"/>
                <w:color w:val="538135"/>
                <w:sz w:val="24"/>
                <w:szCs w:val="24"/>
                <w:lang w:eastAsia="ru-RU"/>
              </w:rPr>
            </w:pPr>
            <w:r w:rsidRPr="00734578">
              <w:rPr>
                <w:rFonts w:ascii="Times New Roman" w:eastAsia="Times New Roman" w:hAnsi="Times New Roman" w:cs="Times New Roman"/>
                <w:sz w:val="24"/>
                <w:szCs w:val="24"/>
                <w:lang w:eastAsia="ru-RU"/>
              </w:rPr>
              <w:t>7.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34578" w:rsidRPr="00734578" w:rsidRDefault="00734578" w:rsidP="00734578">
            <w:pPr>
              <w:spacing w:after="0" w:line="240" w:lineRule="auto"/>
              <w:ind w:firstLine="528"/>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734578">
              <w:rPr>
                <w:rFonts w:ascii="Times New Roman" w:eastAsia="Times New Roman" w:hAnsi="Times New Roman" w:cs="Times New Roman"/>
                <w:sz w:val="24"/>
                <w:szCs w:val="24"/>
                <w:lang w:eastAsia="ru-RU"/>
              </w:rPr>
              <w:t>непредоставленными</w:t>
            </w:r>
            <w:proofErr w:type="spellEnd"/>
            <w:r w:rsidRPr="00734578">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ermStart w:id="451557616" w:edGrp="everyone" w:colFirst="0" w:colLast="0"/>
            <w:permEnd w:id="1431767672"/>
          </w:p>
        </w:tc>
        <w:bookmarkEnd w:id="57"/>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Указывается в первой части Заявки.</w:t>
            </w:r>
          </w:p>
          <w:p w:rsidR="00734578" w:rsidRPr="00734578" w:rsidRDefault="00734578" w:rsidP="00734578">
            <w:pPr>
              <w:spacing w:after="0" w:line="240" w:lineRule="auto"/>
              <w:ind w:firstLine="486"/>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59845884" w:edGrp="everyone" w:colFirst="0" w:colLast="0"/>
            <w:permEnd w:id="451557616"/>
          </w:p>
        </w:tc>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38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34578">
              <w:rPr>
                <w:rFonts w:ascii="Times New Roman" w:eastAsia="Times New Roman" w:hAnsi="Times New Roman" w:cs="Times New Roman"/>
                <w:sz w:val="24"/>
                <w:szCs w:val="24"/>
                <w:lang w:eastAsia="ru-RU"/>
              </w:rPr>
              <w:t>апостиль</w:t>
            </w:r>
            <w:proofErr w:type="spellEnd"/>
            <w:r w:rsidRPr="0073457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34578" w:rsidRPr="00734578" w:rsidRDefault="00734578" w:rsidP="00734578">
            <w:pPr>
              <w:spacing w:after="0" w:line="240" w:lineRule="auto"/>
              <w:ind w:firstLine="245"/>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_Ref378846859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22</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_Ref378846859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22</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34578" w:rsidRPr="00734578" w:rsidRDefault="00734578" w:rsidP="00734578">
            <w:pPr>
              <w:spacing w:after="0" w:line="240" w:lineRule="auto"/>
              <w:ind w:firstLine="245"/>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34578">
              <w:rPr>
                <w:rFonts w:ascii="Times New Roman" w:eastAsia="Times New Roman" w:hAnsi="Times New Roman" w:cs="Times New Roman"/>
                <w:sz w:val="24"/>
                <w:szCs w:val="24"/>
                <w:lang w:eastAsia="ru-RU"/>
              </w:rPr>
              <w:t>doc</w:t>
            </w:r>
            <w:proofErr w:type="spellEnd"/>
            <w:r w:rsidRPr="00734578">
              <w:rPr>
                <w:rFonts w:ascii="Times New Roman" w:eastAsia="Times New Roman" w:hAnsi="Times New Roman" w:cs="Times New Roman"/>
                <w:sz w:val="24"/>
                <w:szCs w:val="24"/>
                <w:lang w:eastAsia="ru-RU"/>
              </w:rPr>
              <w:t>., *</w:t>
            </w:r>
            <w:proofErr w:type="spellStart"/>
            <w:proofErr w:type="gramStart"/>
            <w:r w:rsidRPr="00734578">
              <w:rPr>
                <w:rFonts w:ascii="Times New Roman" w:eastAsia="Times New Roman" w:hAnsi="Times New Roman" w:cs="Times New Roman"/>
                <w:sz w:val="24"/>
                <w:szCs w:val="24"/>
                <w:lang w:eastAsia="ru-RU"/>
              </w:rPr>
              <w:t>docx</w:t>
            </w:r>
            <w:proofErr w:type="spellEnd"/>
            <w:r w:rsidRPr="00734578">
              <w:rPr>
                <w:rFonts w:ascii="Times New Roman" w:eastAsia="Times New Roman" w:hAnsi="Times New Roman" w:cs="Times New Roman"/>
                <w:sz w:val="24"/>
                <w:szCs w:val="24"/>
                <w:lang w:eastAsia="ru-RU"/>
              </w:rPr>
              <w:t>.,</w:t>
            </w:r>
            <w:proofErr w:type="gramEnd"/>
            <w:r w:rsidRPr="00734578">
              <w:rPr>
                <w:rFonts w:ascii="Times New Roman" w:eastAsia="Times New Roman" w:hAnsi="Times New Roman" w:cs="Times New Roman"/>
                <w:sz w:val="24"/>
                <w:szCs w:val="24"/>
                <w:lang w:eastAsia="ru-RU"/>
              </w:rPr>
              <w:t xml:space="preserve"> *</w:t>
            </w:r>
            <w:proofErr w:type="spellStart"/>
            <w:r w:rsidRPr="00734578">
              <w:rPr>
                <w:rFonts w:ascii="Times New Roman" w:eastAsia="Times New Roman" w:hAnsi="Times New Roman" w:cs="Times New Roman"/>
                <w:sz w:val="24"/>
                <w:szCs w:val="24"/>
                <w:lang w:eastAsia="ru-RU"/>
              </w:rPr>
              <w:t>xls</w:t>
            </w:r>
            <w:proofErr w:type="spellEnd"/>
            <w:r w:rsidRPr="00734578">
              <w:rPr>
                <w:rFonts w:ascii="Times New Roman" w:eastAsia="Times New Roman" w:hAnsi="Times New Roman" w:cs="Times New Roman"/>
                <w:sz w:val="24"/>
                <w:szCs w:val="24"/>
                <w:lang w:eastAsia="ru-RU"/>
              </w:rPr>
              <w:t>., *</w:t>
            </w:r>
            <w:proofErr w:type="spellStart"/>
            <w:r w:rsidRPr="00734578">
              <w:rPr>
                <w:rFonts w:ascii="Times New Roman" w:eastAsia="Times New Roman" w:hAnsi="Times New Roman" w:cs="Times New Roman"/>
                <w:sz w:val="24"/>
                <w:szCs w:val="24"/>
                <w:lang w:eastAsia="ru-RU"/>
              </w:rPr>
              <w:t>xlsx</w:t>
            </w:r>
            <w:proofErr w:type="spellEnd"/>
            <w:r w:rsidRPr="00734578">
              <w:rPr>
                <w:rFonts w:ascii="Times New Roman" w:eastAsia="Times New Roman" w:hAnsi="Times New Roman" w:cs="Times New Roman"/>
                <w:sz w:val="24"/>
                <w:szCs w:val="24"/>
                <w:lang w:eastAsia="ru-RU"/>
              </w:rPr>
              <w:t>., *</w:t>
            </w:r>
            <w:proofErr w:type="spellStart"/>
            <w:r w:rsidRPr="00734578">
              <w:rPr>
                <w:rFonts w:ascii="Times New Roman" w:eastAsia="Times New Roman" w:hAnsi="Times New Roman" w:cs="Times New Roman"/>
                <w:sz w:val="24"/>
                <w:szCs w:val="24"/>
                <w:lang w:eastAsia="ru-RU"/>
              </w:rPr>
              <w:t>ppt</w:t>
            </w:r>
            <w:proofErr w:type="spellEnd"/>
            <w:r w:rsidRPr="00734578">
              <w:rPr>
                <w:rFonts w:ascii="Times New Roman" w:eastAsia="Times New Roman" w:hAnsi="Times New Roman" w:cs="Times New Roman"/>
                <w:sz w:val="24"/>
                <w:szCs w:val="24"/>
                <w:lang w:eastAsia="ru-RU"/>
              </w:rPr>
              <w:t>., и т.д. в отсканированном виде в формате *</w:t>
            </w:r>
            <w:proofErr w:type="spellStart"/>
            <w:r w:rsidRPr="00734578">
              <w:rPr>
                <w:rFonts w:ascii="Times New Roman" w:eastAsia="Times New Roman" w:hAnsi="Times New Roman" w:cs="Times New Roman"/>
                <w:sz w:val="24"/>
                <w:szCs w:val="24"/>
                <w:lang w:eastAsia="ru-RU"/>
              </w:rPr>
              <w:t>pdf</w:t>
            </w:r>
            <w:proofErr w:type="spellEnd"/>
            <w:r w:rsidRPr="00734578">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34578">
              <w:rPr>
                <w:rFonts w:ascii="Times New Roman" w:eastAsia="Times New Roman" w:hAnsi="Times New Roman" w:cs="Times New Roman"/>
                <w:sz w:val="24"/>
                <w:szCs w:val="24"/>
                <w:lang w:eastAsia="ru-RU"/>
              </w:rPr>
              <w:t>например</w:t>
            </w:r>
            <w:proofErr w:type="gramEnd"/>
            <w:r w:rsidRPr="00734578">
              <w:rPr>
                <w:rFonts w:ascii="Times New Roman" w:eastAsia="Times New Roman" w:hAnsi="Times New Roman" w:cs="Times New Roman"/>
                <w:sz w:val="24"/>
                <w:szCs w:val="24"/>
                <w:lang w:eastAsia="ru-RU"/>
              </w:rPr>
              <w:t>: Заявка на участие в закупке от 01012013.pdf);</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34578">
              <w:rPr>
                <w:rFonts w:ascii="Times New Roman" w:eastAsia="Times New Roman" w:hAnsi="Times New Roman" w:cs="Times New Roman"/>
                <w:sz w:val="24"/>
                <w:szCs w:val="24"/>
                <w:lang w:eastAsia="ru-RU"/>
              </w:rPr>
              <w:t>.</w:t>
            </w:r>
            <w:r w:rsidRPr="00734578">
              <w:rPr>
                <w:rFonts w:ascii="Times New Roman" w:eastAsia="Times New Roman" w:hAnsi="Times New Roman" w:cs="Times New Roman"/>
                <w:sz w:val="26"/>
                <w:szCs w:val="26"/>
                <w:lang w:eastAsia="ru-RU"/>
              </w:rPr>
              <w:t xml:space="preserve"> </w:t>
            </w:r>
            <w:r w:rsidRPr="0073457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75770509" w:edGrp="everyone" w:colFirst="0" w:colLast="0"/>
            <w:permEnd w:id="1659845884"/>
          </w:p>
        </w:tc>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_Ref378107245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734578">
              <w:rPr>
                <w:rFonts w:ascii="Times New Roman" w:eastAsia="Calibri" w:hAnsi="Times New Roman" w:cs="Times New Roman"/>
                <w:sz w:val="24"/>
                <w:szCs w:val="24"/>
                <w:lang w:eastAsia="ru-RU"/>
              </w:rPr>
              <w:fldChar w:fldCharType="begin"/>
            </w:r>
            <w:r w:rsidRPr="00734578">
              <w:rPr>
                <w:rFonts w:ascii="Times New Roman" w:eastAsia="Calibri" w:hAnsi="Times New Roman" w:cs="Times New Roman"/>
                <w:sz w:val="24"/>
                <w:szCs w:val="24"/>
                <w:lang w:eastAsia="ru-RU"/>
              </w:rPr>
              <w:instrText xml:space="preserve"> REF _Ref527374730 \r \h </w:instrText>
            </w:r>
            <w:r w:rsidRPr="00734578">
              <w:rPr>
                <w:rFonts w:ascii="Times New Roman" w:eastAsia="Calibri" w:hAnsi="Times New Roman" w:cs="Times New Roman"/>
                <w:sz w:val="24"/>
                <w:szCs w:val="24"/>
                <w:lang w:eastAsia="ru-RU"/>
              </w:rPr>
            </w:r>
            <w:r w:rsidRPr="00734578">
              <w:rPr>
                <w:rFonts w:ascii="Times New Roman" w:eastAsia="Calibri" w:hAnsi="Times New Roman" w:cs="Times New Roman"/>
                <w:sz w:val="24"/>
                <w:szCs w:val="24"/>
                <w:lang w:eastAsia="ru-RU"/>
              </w:rPr>
              <w:fldChar w:fldCharType="separate"/>
            </w:r>
            <w:r w:rsidR="004B1BF2">
              <w:rPr>
                <w:rFonts w:ascii="Times New Roman" w:eastAsia="Calibri" w:hAnsi="Times New Roman" w:cs="Times New Roman"/>
                <w:sz w:val="24"/>
                <w:szCs w:val="24"/>
                <w:lang w:eastAsia="ru-RU"/>
              </w:rPr>
              <w:t>24</w:t>
            </w:r>
            <w:r w:rsidRPr="00734578">
              <w:rPr>
                <w:rFonts w:ascii="Times New Roman" w:eastAsia="Calibri" w:hAnsi="Times New Roman" w:cs="Times New Roman"/>
                <w:sz w:val="24"/>
                <w:szCs w:val="24"/>
                <w:lang w:eastAsia="ru-RU"/>
              </w:rPr>
              <w:fldChar w:fldCharType="end"/>
            </w:r>
            <w:r w:rsidRPr="00734578">
              <w:rPr>
                <w:rFonts w:ascii="Times New Roman" w:eastAsia="Calibri" w:hAnsi="Times New Roman" w:cs="Times New Roman"/>
                <w:sz w:val="24"/>
                <w:szCs w:val="24"/>
                <w:lang w:eastAsia="ru-RU"/>
              </w:rPr>
              <w:t xml:space="preserve"> Документации,) Заявок Участник не допускается к дальнейшему участию в Открытом конкурсе в том числе, в следующих случаях:</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_Ref378845212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16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34578" w:rsidRPr="00734578" w:rsidRDefault="00734578" w:rsidP="00FB1727">
            <w:pPr>
              <w:numPr>
                <w:ilvl w:val="0"/>
                <w:numId w:val="5"/>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_Ref460522647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27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734578" w:rsidRPr="00734578" w:rsidRDefault="00734578" w:rsidP="00734578">
      <w:pPr>
        <w:spacing w:after="0" w:line="240" w:lineRule="auto"/>
        <w:rPr>
          <w:rFonts w:ascii="Times New Roman" w:eastAsia="Times New Roman" w:hAnsi="Times New Roman" w:cs="Times New Roman"/>
          <w:sz w:val="2"/>
          <w:szCs w:val="2"/>
          <w:lang w:eastAsia="ru-RU"/>
        </w:rPr>
      </w:pPr>
      <w:bookmarkStart w:id="58" w:name="_2.4._Критерии_и"/>
      <w:bookmarkEnd w:id="58"/>
      <w:permEnd w:id="1675770509"/>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438562022"/>
      <w:bookmarkEnd w:id="59"/>
      <w:r w:rsidRPr="00734578">
        <w:rPr>
          <w:rFonts w:ascii="Times New Roman" w:eastAsia="MS Mincho" w:hAnsi="Times New Roman" w:cs="Times New Roman"/>
          <w:b/>
          <w:bCs/>
          <w:i/>
          <w:iCs/>
          <w:color w:val="17365D"/>
          <w:sz w:val="26"/>
          <w:szCs w:val="24"/>
          <w:lang w:val="x-none" w:eastAsia="x-none"/>
        </w:rPr>
        <w:t>2.</w:t>
      </w:r>
      <w:r w:rsidRPr="00734578">
        <w:rPr>
          <w:rFonts w:ascii="Times New Roman" w:eastAsia="MS Mincho" w:hAnsi="Times New Roman" w:cs="Times New Roman"/>
          <w:b/>
          <w:bCs/>
          <w:i/>
          <w:iCs/>
          <w:color w:val="17365D"/>
          <w:sz w:val="26"/>
          <w:szCs w:val="24"/>
          <w:lang w:eastAsia="x-none"/>
        </w:rPr>
        <w:t>3</w:t>
      </w:r>
      <w:r w:rsidRPr="0073457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5" w:type="dxa"/>
        <w:tblInd w:w="-176" w:type="dxa"/>
        <w:tblLayout w:type="fixed"/>
        <w:tblLook w:val="0000" w:firstRow="0" w:lastRow="0" w:firstColumn="0" w:lastColumn="0" w:noHBand="0" w:noVBand="0"/>
      </w:tblPr>
      <w:tblGrid>
        <w:gridCol w:w="567"/>
        <w:gridCol w:w="2340"/>
        <w:gridCol w:w="7584"/>
        <w:gridCol w:w="7654"/>
      </w:tblGrid>
      <w:tr w:rsidR="00734578" w:rsidRPr="00734578" w:rsidTr="00734578">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Информация</w:t>
            </w:r>
          </w:p>
        </w:tc>
      </w:tr>
      <w:tr w:rsidR="00734578" w:rsidRPr="00734578" w:rsidTr="00734578">
        <w:tc>
          <w:tcPr>
            <w:tcW w:w="567" w:type="dxa"/>
            <w:tcBorders>
              <w:top w:val="single" w:sz="4" w:space="0" w:color="auto"/>
              <w:left w:val="single" w:sz="4" w:space="0" w:color="auto"/>
              <w:bottom w:val="single" w:sz="4" w:space="0" w:color="auto"/>
              <w:right w:val="single" w:sz="4" w:space="0" w:color="auto"/>
            </w:tcBorders>
          </w:tcPr>
          <w:p w:rsidR="00734578" w:rsidRPr="00734578" w:rsidRDefault="00734578" w:rsidP="00FB1727">
            <w:pPr>
              <w:numPr>
                <w:ilvl w:val="0"/>
                <w:numId w:val="3"/>
              </w:numPr>
              <w:spacing w:after="0" w:line="240" w:lineRule="auto"/>
              <w:jc w:val="center"/>
              <w:rPr>
                <w:rFonts w:ascii="Times New Roman" w:eastAsia="Times New Roman" w:hAnsi="Times New Roman" w:cs="Times New Roman"/>
                <w:sz w:val="24"/>
                <w:szCs w:val="24"/>
                <w:lang w:eastAsia="ru-RU"/>
              </w:rPr>
            </w:pPr>
            <w:permStart w:id="276243378"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ind w:left="34" w:firstLine="1"/>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28"/>
              <w:jc w:val="both"/>
              <w:rPr>
                <w:rFonts w:ascii="Times New Roman" w:eastAsia="Times New Roman" w:hAnsi="Times New Roman" w:cs="Times New Roman"/>
                <w:b/>
                <w:i/>
                <w:color w:val="000000"/>
                <w:sz w:val="24"/>
                <w:szCs w:val="24"/>
                <w:lang w:eastAsia="ru-RU"/>
              </w:rPr>
            </w:pPr>
            <w:r w:rsidRPr="0073457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734578" w:rsidRPr="00734578" w:rsidRDefault="00734578" w:rsidP="00734578">
            <w:pPr>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734578">
              <w:rPr>
                <w:rFonts w:ascii="Times New Roman" w:eastAsia="Times New Roman" w:hAnsi="Times New Roman" w:cs="Times New Roman"/>
                <w:color w:val="000000"/>
                <w:sz w:val="24"/>
                <w:szCs w:val="24"/>
                <w:lang w:eastAsia="ru-RU"/>
              </w:rPr>
              <w:fldChar w:fldCharType="begin"/>
            </w:r>
            <w:r w:rsidRPr="00734578">
              <w:rPr>
                <w:rFonts w:ascii="Times New Roman" w:eastAsia="Times New Roman" w:hAnsi="Times New Roman" w:cs="Times New Roman"/>
                <w:color w:val="000000"/>
                <w:sz w:val="24"/>
                <w:szCs w:val="24"/>
                <w:lang w:eastAsia="ru-RU"/>
              </w:rPr>
              <w:instrText xml:space="preserve"> REF _Ref377141801 \r \h  \* MERGEFORMAT </w:instrText>
            </w:r>
            <w:r w:rsidRPr="00734578">
              <w:rPr>
                <w:rFonts w:ascii="Times New Roman" w:eastAsia="Times New Roman" w:hAnsi="Times New Roman" w:cs="Times New Roman"/>
                <w:color w:val="000000"/>
                <w:sz w:val="24"/>
                <w:szCs w:val="24"/>
                <w:lang w:eastAsia="ru-RU"/>
              </w:rPr>
            </w:r>
            <w:r w:rsidRPr="00734578">
              <w:rPr>
                <w:rFonts w:ascii="Times New Roman" w:eastAsia="Times New Roman" w:hAnsi="Times New Roman" w:cs="Times New Roman"/>
                <w:color w:val="000000"/>
                <w:sz w:val="24"/>
                <w:szCs w:val="24"/>
                <w:lang w:eastAsia="ru-RU"/>
              </w:rPr>
              <w:fldChar w:fldCharType="separate"/>
            </w:r>
            <w:r w:rsidR="004B1BF2">
              <w:rPr>
                <w:rFonts w:ascii="Times New Roman" w:eastAsia="Times New Roman" w:hAnsi="Times New Roman" w:cs="Times New Roman"/>
                <w:color w:val="000000"/>
                <w:sz w:val="24"/>
                <w:szCs w:val="24"/>
                <w:lang w:eastAsia="ru-RU"/>
              </w:rPr>
              <w:t>20</w:t>
            </w:r>
            <w:r w:rsidRPr="00734578">
              <w:rPr>
                <w:rFonts w:ascii="Times New Roman" w:eastAsia="Times New Roman" w:hAnsi="Times New Roman" w:cs="Times New Roman"/>
                <w:color w:val="000000"/>
                <w:sz w:val="24"/>
                <w:szCs w:val="24"/>
                <w:lang w:eastAsia="ru-RU"/>
              </w:rPr>
              <w:fldChar w:fldCharType="end"/>
            </w:r>
            <w:r w:rsidRPr="00734578">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Извещения о закупке;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Документации о закупке;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34578">
              <w:rPr>
                <w:rFonts w:ascii="Times New Roman" w:eastAsia="Times New Roman" w:hAnsi="Times New Roman" w:cs="Times New Roman"/>
                <w:color w:val="000000"/>
                <w:sz w:val="24"/>
                <w:szCs w:val="24"/>
                <w:lang w:eastAsia="ru-RU"/>
              </w:rPr>
              <w:t>Microsoft</w:t>
            </w:r>
            <w:proofErr w:type="spellEnd"/>
            <w:r w:rsidRPr="00734578">
              <w:rPr>
                <w:rFonts w:ascii="Times New Roman" w:eastAsia="Times New Roman" w:hAnsi="Times New Roman" w:cs="Times New Roman"/>
                <w:color w:val="000000"/>
                <w:sz w:val="24"/>
                <w:szCs w:val="24"/>
                <w:lang w:eastAsia="ru-RU"/>
              </w:rPr>
              <w:t xml:space="preserve"> </w:t>
            </w:r>
            <w:proofErr w:type="spellStart"/>
            <w:r w:rsidRPr="00734578">
              <w:rPr>
                <w:rFonts w:ascii="Times New Roman" w:eastAsia="Times New Roman" w:hAnsi="Times New Roman" w:cs="Times New Roman"/>
                <w:color w:val="000000"/>
                <w:sz w:val="24"/>
                <w:szCs w:val="24"/>
                <w:lang w:eastAsia="ru-RU"/>
              </w:rPr>
              <w:t>Word</w:t>
            </w:r>
            <w:proofErr w:type="spellEnd"/>
            <w:r w:rsidRPr="0073457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73457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3457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734578" w:rsidRPr="00734578" w:rsidRDefault="00734578" w:rsidP="00FF3E2B">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tc>
      </w:tr>
      <w:tr w:rsidR="002605C4" w:rsidRPr="00734578" w:rsidTr="00734578">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2605C4" w:rsidRPr="00734578" w:rsidRDefault="002605C4"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389911858" w:edGrp="everyone" w:colFirst="0" w:colLast="0"/>
            <w:permEnd w:id="276243378"/>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4B4D0E">
              <w:rPr>
                <w:rFonts w:ascii="Times New Roman" w:eastAsia="Times New Roman" w:hAnsi="Times New Roman" w:cs="Times New Roman"/>
                <w:sz w:val="24"/>
                <w:szCs w:val="24"/>
                <w:lang w:eastAsia="ru-RU"/>
              </w:rPr>
              <w:t xml:space="preserve"> участника, с которым заключается договор по итогам проведенной Закупки.</w:t>
            </w:r>
          </w:p>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4"/>
                <w:szCs w:val="24"/>
                <w:lang w:eastAsia="ru-RU"/>
              </w:rPr>
              <w:t xml:space="preserve"> предложенный таким участником.</w:t>
            </w:r>
          </w:p>
          <w:p w:rsidR="0057281F" w:rsidRPr="0057281F"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w:t>
            </w:r>
            <w:r>
              <w:rPr>
                <w:rFonts w:ascii="Times New Roman" w:eastAsia="Times New Roman" w:hAnsi="Times New Roman" w:cs="Times New Roman"/>
                <w:sz w:val="24"/>
                <w:szCs w:val="24"/>
                <w:lang w:eastAsia="ru-RU"/>
              </w:rPr>
              <w:t xml:space="preserve">цены </w:t>
            </w:r>
            <w:r w:rsidRPr="0057281F">
              <w:rPr>
                <w:rFonts w:ascii="Times New Roman" w:eastAsia="Times New Roman" w:hAnsi="Times New Roman" w:cs="Times New Roman"/>
                <w:sz w:val="24"/>
                <w:szCs w:val="24"/>
                <w:lang w:eastAsia="ru-RU"/>
              </w:rPr>
              <w:t xml:space="preserve">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281F" w:rsidRPr="0057281F"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w:t>
            </w:r>
            <w:r>
              <w:rPr>
                <w:rFonts w:ascii="Times New Roman" w:eastAsia="Times New Roman" w:hAnsi="Times New Roman" w:cs="Times New Roman"/>
                <w:sz w:val="24"/>
                <w:szCs w:val="24"/>
                <w:lang w:eastAsia="ru-RU"/>
              </w:rPr>
              <w:t xml:space="preserve"> цены</w:t>
            </w:r>
            <w:r w:rsidRPr="0057281F">
              <w:rPr>
                <w:rFonts w:ascii="Times New Roman" w:eastAsia="Times New Roman" w:hAnsi="Times New Roman" w:cs="Times New Roman"/>
                <w:sz w:val="24"/>
                <w:szCs w:val="24"/>
                <w:lang w:eastAsia="ru-RU"/>
              </w:rPr>
              <w:t>, предложенного таким участником на начальн</w:t>
            </w:r>
            <w:r>
              <w:rPr>
                <w:rFonts w:ascii="Times New Roman" w:eastAsia="Times New Roman" w:hAnsi="Times New Roman" w:cs="Times New Roman"/>
                <w:sz w:val="24"/>
                <w:szCs w:val="24"/>
                <w:lang w:eastAsia="ru-RU"/>
              </w:rPr>
              <w:t>ую (максимальную) цену договора</w:t>
            </w:r>
            <w:r w:rsidRPr="0057281F">
              <w:rPr>
                <w:rFonts w:ascii="Times New Roman" w:eastAsia="Times New Roman" w:hAnsi="Times New Roman" w:cs="Times New Roman"/>
                <w:sz w:val="24"/>
                <w:szCs w:val="24"/>
                <w:lang w:eastAsia="ru-RU"/>
              </w:rPr>
              <w:t>, указанную в Документации о закупке без НДС.</w:t>
            </w:r>
          </w:p>
          <w:p w:rsidR="0057281F" w:rsidRPr="0057281F"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57281F">
              <w:rPr>
                <w:rFonts w:ascii="Times New Roman" w:eastAsia="Times New Roman" w:hAnsi="Times New Roman" w:cs="Times New Roman"/>
                <w:sz w:val="24"/>
                <w:szCs w:val="24"/>
                <w:lang w:eastAsia="ru-RU"/>
              </w:rPr>
              <w:t>.</w:t>
            </w:r>
          </w:p>
          <w:p w:rsidR="002605C4" w:rsidRDefault="0057281F" w:rsidP="0057281F">
            <w:pPr>
              <w:spacing w:after="0" w:line="240" w:lineRule="auto"/>
              <w:ind w:firstLine="528"/>
              <w:jc w:val="both"/>
              <w:rPr>
                <w:rFonts w:ascii="Times New Roman" w:eastAsia="Times New Roman" w:hAnsi="Times New Roman" w:cs="Times New Roman"/>
                <w:sz w:val="24"/>
                <w:szCs w:val="24"/>
                <w:lang w:eastAsia="ru-RU"/>
              </w:rPr>
            </w:pPr>
            <w:r w:rsidRPr="0057281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Pr>
                <w:rFonts w:ascii="Times New Roman" w:eastAsia="Times New Roman" w:hAnsi="Times New Roman" w:cs="Times New Roman"/>
                <w:sz w:val="24"/>
                <w:szCs w:val="24"/>
                <w:lang w:eastAsia="ru-RU"/>
              </w:rPr>
              <w:t>.</w:t>
            </w:r>
          </w:p>
          <w:p w:rsidR="0057281F" w:rsidRPr="004B4D0E" w:rsidRDefault="0057281F" w:rsidP="0057281F">
            <w:pPr>
              <w:spacing w:after="0" w:line="240" w:lineRule="auto"/>
              <w:ind w:firstLine="528"/>
              <w:jc w:val="both"/>
              <w:rPr>
                <w:rFonts w:ascii="Times New Roman" w:eastAsia="Times New Roman" w:hAnsi="Times New Roman" w:cs="Times New Roman"/>
                <w:i/>
                <w:sz w:val="24"/>
                <w:szCs w:val="24"/>
                <w:lang w:eastAsia="ru-RU"/>
              </w:rPr>
            </w:pPr>
          </w:p>
        </w:tc>
      </w:tr>
      <w:tr w:rsidR="002605C4" w:rsidRPr="00734578" w:rsidTr="00734578">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338519347" w:edGrp="everyone" w:colFirst="0" w:colLast="0"/>
            <w:permEnd w:id="1389911858"/>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2605C4" w:rsidRPr="00734578" w:rsidRDefault="00E8065D" w:rsidP="003A4390">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Определены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разделом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p>
        </w:tc>
      </w:tr>
      <w:tr w:rsidR="002605C4" w:rsidRPr="00734578" w:rsidTr="0073457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343303628" w:edGrp="everyone" w:colFirst="0" w:colLast="0"/>
            <w:permEnd w:id="338519347"/>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2605C4" w:rsidRPr="00734578"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2605C4" w:rsidRPr="00734578" w:rsidRDefault="002605C4" w:rsidP="00FB1727">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цена единицы товара (работы, услуги) может быть снижена;</w:t>
            </w:r>
          </w:p>
          <w:p w:rsidR="002605C4" w:rsidRPr="00734578" w:rsidRDefault="002605C4" w:rsidP="00FB1727">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2605C4" w:rsidRPr="00734578" w:rsidRDefault="002605C4" w:rsidP="00FB1727">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605C4" w:rsidRPr="00734578" w:rsidRDefault="002605C4" w:rsidP="002605C4">
            <w:pPr>
              <w:spacing w:after="0" w:line="240" w:lineRule="auto"/>
              <w:ind w:firstLine="528"/>
              <w:jc w:val="both"/>
              <w:rPr>
                <w:rFonts w:ascii="Times New Roman" w:eastAsia="Times New Roman" w:hAnsi="Times New Roman" w:cs="Times New Roman"/>
                <w:sz w:val="24"/>
                <w:szCs w:val="24"/>
                <w:highlight w:val="yellow"/>
                <w:lang w:eastAsia="ru-RU"/>
              </w:rPr>
            </w:pPr>
            <w:r w:rsidRPr="0073457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605C4" w:rsidRPr="00734578" w:rsidTr="0073457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FB1727">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167353243" w:edGrp="everyone" w:colFirst="0" w:colLast="0"/>
            <w:permEnd w:id="1343303628"/>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2605C4" w:rsidRPr="00734578" w:rsidRDefault="002605C4" w:rsidP="002605C4">
            <w:pPr>
              <w:suppressAutoHyphens/>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2605C4" w:rsidRPr="00734578" w:rsidRDefault="002605C4" w:rsidP="002605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605C4" w:rsidRPr="00734578" w:rsidRDefault="002605C4" w:rsidP="002605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2605C4" w:rsidRPr="00734578" w:rsidRDefault="002605C4" w:rsidP="00FB1727">
            <w:pPr>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2605C4" w:rsidRPr="00734578" w:rsidRDefault="002605C4" w:rsidP="00FB1727">
            <w:pPr>
              <w:numPr>
                <w:ilvl w:val="0"/>
                <w:numId w:val="7"/>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1167353243"/>
    <w:p w:rsidR="00734578" w:rsidRPr="00734578" w:rsidRDefault="00734578" w:rsidP="002605C4">
      <w:pPr>
        <w:spacing w:after="0" w:line="240" w:lineRule="auto"/>
        <w:jc w:val="both"/>
        <w:rPr>
          <w:rFonts w:ascii="Cambria" w:eastAsia="MS Mincho" w:hAnsi="Cambria" w:cs="Times New Roman"/>
          <w:b/>
          <w:bCs/>
          <w:color w:val="365F91"/>
          <w:kern w:val="32"/>
          <w:sz w:val="28"/>
          <w:szCs w:val="28"/>
          <w:lang w:eastAsia="x-none"/>
        </w:rPr>
      </w:pPr>
      <w:r w:rsidRPr="0073457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w:t>
      </w:r>
      <w:r w:rsidR="002605C4" w:rsidRPr="00734578">
        <w:rPr>
          <w:rFonts w:ascii="Times New Roman" w:eastAsia="Times New Roman" w:hAnsi="Times New Roman" w:cs="Times New Roman"/>
          <w:sz w:val="24"/>
          <w:szCs w:val="24"/>
          <w:lang w:eastAsia="ru-RU"/>
        </w:rPr>
        <w:t>Заказчик, Участники</w:t>
      </w:r>
      <w:r w:rsidRPr="00734578">
        <w:rPr>
          <w:rFonts w:ascii="Times New Roman" w:eastAsia="Times New Roman" w:hAnsi="Times New Roman" w:cs="Times New Roman"/>
          <w:sz w:val="24"/>
          <w:szCs w:val="24"/>
          <w:lang w:eastAsia="ru-RU"/>
        </w:rPr>
        <w:t xml:space="preserve">, Победитель и другие лица руководствуются </w:t>
      </w:r>
      <w:hyperlink r:id="rId33" w:history="1">
        <w:r w:rsidRPr="0073457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34578">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2605C4">
        <w:rPr>
          <w:rFonts w:ascii="Times New Roman" w:eastAsia="Times New Roman" w:hAnsi="Times New Roman" w:cs="Times New Roman"/>
          <w:sz w:val="24"/>
          <w:szCs w:val="24"/>
          <w:lang w:eastAsia="ru-RU"/>
        </w:rPr>
        <w:t>,</w:t>
      </w:r>
      <w:bookmarkStart w:id="61" w:name="_РАЗДЕЛ_III._ФОРМЫ"/>
      <w:bookmarkEnd w:id="61"/>
      <w:r w:rsidR="002605C4" w:rsidRPr="002605C4">
        <w:rPr>
          <w:rFonts w:ascii="Times New Roman" w:eastAsia="Times New Roman" w:hAnsi="Times New Roman" w:cs="Times New Roman"/>
          <w:sz w:val="24"/>
          <w:szCs w:val="24"/>
          <w:lang w:eastAsia="ru-RU"/>
        </w:rPr>
        <w:t xml:space="preserve"> </w:t>
      </w:r>
      <w:r w:rsidR="002605C4"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734578">
        <w:rPr>
          <w:rFonts w:ascii="Cambria" w:eastAsia="Times New Roman" w:hAnsi="Cambria" w:cs="Times New Roman"/>
          <w:b/>
          <w:bCs/>
          <w:color w:val="365F91"/>
          <w:sz w:val="28"/>
          <w:szCs w:val="28"/>
          <w:lang w:eastAsia="ru-RU"/>
        </w:rPr>
        <w:br w:type="page"/>
      </w:r>
      <w:bookmarkStart w:id="62" w:name="_Toc438562023"/>
      <w:bookmarkStart w:id="63" w:name="форма1"/>
      <w:bookmarkStart w:id="64" w:name="_Toc98251753"/>
      <w:r w:rsidRPr="0073457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734578">
        <w:rPr>
          <w:rFonts w:ascii="Cambria" w:eastAsia="MS Mincho" w:hAnsi="Cambria" w:cs="Times New Roman"/>
          <w:b/>
          <w:bCs/>
          <w:color w:val="365F91"/>
          <w:kern w:val="32"/>
          <w:sz w:val="28"/>
          <w:szCs w:val="28"/>
          <w:lang w:val="x-none" w:eastAsia="x-none"/>
        </w:rPr>
        <w:t xml:space="preserve"> </w:t>
      </w:r>
      <w:bookmarkEnd w:id="63"/>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562024"/>
      <w:bookmarkEnd w:id="65"/>
      <w:r w:rsidRPr="00734578">
        <w:rPr>
          <w:rFonts w:ascii="Times New Roman" w:eastAsia="MS Mincho" w:hAnsi="Times New Roman" w:cs="Times New Roman"/>
          <w:b/>
          <w:bCs/>
          <w:color w:val="548DD4"/>
          <w:kern w:val="32"/>
          <w:sz w:val="28"/>
          <w:szCs w:val="24"/>
          <w:lang w:val="x-none" w:eastAsia="x-none"/>
        </w:rPr>
        <w:t xml:space="preserve">Форма 1 </w:t>
      </w:r>
      <w:r w:rsidRPr="00734578">
        <w:rPr>
          <w:rFonts w:ascii="Times New Roman" w:eastAsia="MS Mincho" w:hAnsi="Times New Roman" w:cs="Times New Roman"/>
          <w:b/>
          <w:bCs/>
          <w:color w:val="548DD4"/>
          <w:kern w:val="32"/>
          <w:sz w:val="28"/>
          <w:szCs w:val="24"/>
          <w:lang w:eastAsia="x-none"/>
        </w:rPr>
        <w:t>З</w:t>
      </w:r>
      <w:r w:rsidRPr="0073457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34578">
        <w:rPr>
          <w:rFonts w:ascii="Times New Roman" w:eastAsia="MS Mincho" w:hAnsi="Times New Roman" w:cs="Times New Roman"/>
          <w:b/>
          <w:bCs/>
          <w:color w:val="548DD4"/>
          <w:kern w:val="32"/>
          <w:sz w:val="28"/>
          <w:szCs w:val="24"/>
          <w:lang w:eastAsia="x-none"/>
        </w:rPr>
        <w:t>КОНКУРСЕ</w:t>
      </w:r>
      <w:bookmarkEnd w:id="66"/>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Фирменный бланк Участника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«___» __________ 20___ </w:t>
      </w:r>
      <w:proofErr w:type="gramStart"/>
      <w:r w:rsidRPr="00734578">
        <w:rPr>
          <w:rFonts w:ascii="Times New Roman" w:eastAsia="Times New Roman" w:hAnsi="Times New Roman" w:cs="Times New Roman"/>
          <w:sz w:val="24"/>
          <w:szCs w:val="24"/>
          <w:lang w:eastAsia="ru-RU"/>
        </w:rPr>
        <w:t>года  №</w:t>
      </w:r>
      <w:proofErr w:type="gramEnd"/>
      <w:r w:rsidRPr="00734578">
        <w:rPr>
          <w:rFonts w:ascii="Times New Roman" w:eastAsia="Times New Roman" w:hAnsi="Times New Roman" w:cs="Times New Roman"/>
          <w:sz w:val="24"/>
          <w:szCs w:val="24"/>
          <w:lang w:eastAsia="ru-RU"/>
        </w:rPr>
        <w:t>______</w:t>
      </w: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734578">
        <w:rPr>
          <w:rFonts w:ascii="Times New Roman" w:eastAsia="Times New Roman" w:hAnsi="Times New Roman" w:cs="Times New Roman"/>
          <w:sz w:val="24"/>
          <w:szCs w:val="24"/>
          <w:lang w:eastAsia="ru-RU"/>
        </w:rPr>
        <w:t>КОНКУРСЕ</w:t>
      </w: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Изучив Извещение и Документацию о проведении Открытого конкурса в электронной форме на право заключения договора на ___________________</w:t>
      </w:r>
      <w:proofErr w:type="gramStart"/>
      <w:r w:rsidRPr="00734578">
        <w:rPr>
          <w:rFonts w:ascii="Times New Roman" w:eastAsia="Times New Roman" w:hAnsi="Times New Roman" w:cs="Times New Roman"/>
          <w:sz w:val="24"/>
          <w:szCs w:val="24"/>
          <w:lang w:eastAsia="ru-RU"/>
        </w:rPr>
        <w:t>_,(</w:t>
      </w:r>
      <w:proofErr w:type="gramEnd"/>
      <w:r w:rsidRPr="00734578">
        <w:rPr>
          <w:rFonts w:ascii="Times New Roman" w:eastAsia="Times New Roman" w:hAnsi="Times New Roman" w:cs="Times New Roman"/>
          <w:sz w:val="24"/>
          <w:szCs w:val="24"/>
          <w:lang w:eastAsia="ru-RU"/>
        </w:rPr>
        <w:t xml:space="preserve">далее также - Документация о проведении Открытого конкурса) безоговорочно принимая установленные в них требования и условия, </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sz w:val="24"/>
          <w:szCs w:val="24"/>
          <w:lang w:eastAsia="ru-RU"/>
        </w:rPr>
        <w:t xml:space="preserve">_______________________________________________________________________________, </w:t>
      </w:r>
      <w:r w:rsidRPr="00734578">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sz w:val="20"/>
          <w:szCs w:val="20"/>
          <w:lang w:eastAsia="ru-RU"/>
        </w:rPr>
        <w:t xml:space="preserve">                                                                  (</w:t>
      </w:r>
      <w:r w:rsidRPr="00734578">
        <w:rPr>
          <w:rFonts w:ascii="Times New Roman" w:eastAsia="Times New Roman" w:hAnsi="Times New Roman" w:cs="Times New Roman"/>
          <w:i/>
          <w:sz w:val="20"/>
          <w:szCs w:val="20"/>
          <w:lang w:eastAsia="ru-RU"/>
        </w:rPr>
        <w:t>местонахождение Участника Открытого конкурса)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предлагает заключить договор_______________________________________</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i/>
          <w:sz w:val="20"/>
          <w:szCs w:val="20"/>
          <w:lang w:eastAsia="ru-RU"/>
        </w:rPr>
        <w:t>(предмет договора)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Форма 3</w:t>
        </w:r>
      </w:hyperlink>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73457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734578">
        <w:rPr>
          <w:rFonts w:ascii="Times New Roman" w:eastAsia="Times New Roman" w:hAnsi="Times New Roman" w:cs="Times New Roman"/>
          <w:sz w:val="26"/>
          <w:szCs w:val="26"/>
          <w:lang w:eastAsia="ru-RU"/>
        </w:rPr>
        <w:t xml:space="preserve"> </w:t>
      </w:r>
      <w:r w:rsidRPr="0073457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3" w:name="_Hlt440565644"/>
      <w:bookmarkEnd w:id="73"/>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_Ref460522647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sz w:val="24"/>
          <w:szCs w:val="24"/>
          <w:lang w:eastAsia="ru-RU"/>
        </w:rPr>
        <w:t>27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 и п. 10.11 </w:t>
      </w:r>
      <w:hyperlink r:id="rId34" w:history="1">
        <w:r w:rsidRPr="0073457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3457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против ______________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73457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3457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34578">
        <w:rPr>
          <w:rFonts w:ascii="Times New Roman" w:eastAsia="Times New Roman" w:hAnsi="Times New Roman" w:cs="Times New Roman"/>
          <w:i/>
          <w:sz w:val="24"/>
          <w:szCs w:val="24"/>
          <w:lang w:eastAsia="ru-RU"/>
        </w:rPr>
        <w:t xml:space="preserve"> (наименование Участника Открытого конкурса) </w:t>
      </w:r>
      <w:r w:rsidRPr="0073457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605C4">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 с целью участия 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w:t>
      </w:r>
      <w:proofErr w:type="gramStart"/>
      <w:r w:rsidRPr="00734578">
        <w:rPr>
          <w:rFonts w:ascii="Times New Roman" w:eastAsia="Times New Roman" w:hAnsi="Times New Roman" w:cs="Times New Roman"/>
          <w:sz w:val="24"/>
          <w:szCs w:val="24"/>
          <w:lang w:eastAsia="ru-RU"/>
        </w:rPr>
        <w:t>_(</w:t>
      </w:r>
      <w:proofErr w:type="gramEnd"/>
      <w:r w:rsidRPr="00734578">
        <w:rPr>
          <w:rFonts w:ascii="Times New Roman" w:eastAsia="Times New Roman" w:hAnsi="Times New Roman" w:cs="Times New Roman"/>
          <w:i/>
          <w:sz w:val="24"/>
          <w:szCs w:val="24"/>
          <w:lang w:eastAsia="ru-RU"/>
        </w:rPr>
        <w:t>указать наименование закупки</w:t>
      </w:r>
      <w:r w:rsidRPr="0073457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сведения о 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уведомляем об отсутствии у ________________ </w:t>
      </w:r>
      <w:r w:rsidRPr="00734578">
        <w:rPr>
          <w:rFonts w:ascii="Times New Roman" w:eastAsia="Times New Roman" w:hAnsi="Times New Roman" w:cs="Times New Roman"/>
          <w:i/>
          <w:sz w:val="24"/>
          <w:szCs w:val="24"/>
          <w:lang w:eastAsia="ru-RU"/>
        </w:rPr>
        <w:t>(наименование Участника на Открытого конкурса)</w:t>
      </w:r>
      <w:r w:rsidRPr="00734578">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уведомляем об отсутствии </w:t>
      </w:r>
      <w:r w:rsidRPr="00734578">
        <w:rPr>
          <w:rFonts w:ascii="Times New Roman" w:eastAsia="Times New Roman" w:hAnsi="Times New Roman" w:cs="Arial"/>
          <w:color w:val="000000"/>
          <w:sz w:val="24"/>
          <w:szCs w:val="24"/>
          <w:lang w:eastAsia="ru-RU"/>
        </w:rPr>
        <w:t xml:space="preserve">между участником закупки </w:t>
      </w:r>
      <w:r w:rsidRPr="00734578">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734578">
        <w:rPr>
          <w:rFonts w:ascii="Times New Roman" w:eastAsia="Times New Roman" w:hAnsi="Times New Roman" w:cs="Arial"/>
          <w:color w:val="000000"/>
          <w:sz w:val="24"/>
          <w:szCs w:val="24"/>
          <w:lang w:eastAsia="ru-RU"/>
        </w:rPr>
        <w:t xml:space="preserve">и </w:t>
      </w:r>
      <w:r w:rsidRPr="00734578">
        <w:rPr>
          <w:rFonts w:ascii="Times New Roman" w:eastAsia="Times New Roman" w:hAnsi="Times New Roman" w:cs="Times New Roman"/>
          <w:sz w:val="24"/>
          <w:szCs w:val="24"/>
          <w:lang w:eastAsia="ru-RU"/>
        </w:rPr>
        <w:t>ПАО «</w:t>
      </w:r>
      <w:r w:rsidR="002605C4">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w:t>
      </w:r>
      <w:r w:rsidRPr="0073457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i/>
          <w:sz w:val="24"/>
          <w:szCs w:val="24"/>
          <w:lang w:eastAsia="ru-RU"/>
        </w:rPr>
      </w:pPr>
      <w:permStart w:id="418845787" w:edGrp="everyone"/>
      <w:r w:rsidRPr="0073457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34578">
        <w:rPr>
          <w:rFonts w:ascii="Times New Roman" w:eastAsia="Times New Roman" w:hAnsi="Times New Roman" w:cs="Times New Roman"/>
          <w:i/>
          <w:sz w:val="24"/>
          <w:szCs w:val="24"/>
          <w:lang w:eastAsia="ru-RU"/>
        </w:rPr>
        <w:t>абз</w:t>
      </w:r>
      <w:proofErr w:type="spellEnd"/>
      <w:r w:rsidRPr="00734578">
        <w:rPr>
          <w:rFonts w:ascii="Times New Roman" w:eastAsia="Times New Roman" w:hAnsi="Times New Roman" w:cs="Times New Roman"/>
          <w:i/>
          <w:sz w:val="24"/>
          <w:szCs w:val="24"/>
          <w:lang w:eastAsia="ru-RU"/>
        </w:rPr>
        <w:t xml:space="preserve">. 1 </w:t>
      </w:r>
      <w:proofErr w:type="spellStart"/>
      <w:r w:rsidRPr="00734578">
        <w:rPr>
          <w:rFonts w:ascii="Times New Roman" w:eastAsia="Times New Roman" w:hAnsi="Times New Roman" w:cs="Times New Roman"/>
          <w:i/>
          <w:sz w:val="24"/>
          <w:szCs w:val="24"/>
          <w:lang w:eastAsia="ru-RU"/>
        </w:rPr>
        <w:t>пп</w:t>
      </w:r>
      <w:proofErr w:type="spellEnd"/>
      <w:r w:rsidRPr="00734578">
        <w:rPr>
          <w:rFonts w:ascii="Times New Roman" w:eastAsia="Times New Roman" w:hAnsi="Times New Roman" w:cs="Times New Roman"/>
          <w:i/>
          <w:sz w:val="24"/>
          <w:szCs w:val="24"/>
          <w:lang w:eastAsia="ru-RU"/>
        </w:rPr>
        <w:t xml:space="preserve">. б) </w:t>
      </w:r>
      <w:proofErr w:type="spellStart"/>
      <w:r w:rsidRPr="00734578">
        <w:rPr>
          <w:rFonts w:ascii="Times New Roman" w:eastAsia="Times New Roman" w:hAnsi="Times New Roman" w:cs="Times New Roman"/>
          <w:i/>
          <w:sz w:val="24"/>
          <w:szCs w:val="24"/>
          <w:lang w:eastAsia="ru-RU"/>
        </w:rPr>
        <w:t>пп</w:t>
      </w:r>
      <w:proofErr w:type="spellEnd"/>
      <w:r w:rsidRPr="00734578">
        <w:rPr>
          <w:rFonts w:ascii="Times New Roman" w:eastAsia="Times New Roman" w:hAnsi="Times New Roman" w:cs="Times New Roman"/>
          <w:i/>
          <w:sz w:val="24"/>
          <w:szCs w:val="24"/>
          <w:lang w:eastAsia="ru-RU"/>
        </w:rPr>
        <w:t xml:space="preserve">. 1 пункта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i/>
          <w:sz w:val="24"/>
          <w:szCs w:val="24"/>
          <w:lang w:eastAsia="ru-RU"/>
        </w:rPr>
        <w:instrText xml:space="preserve"> REF _Ref368314814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4B1BF2">
        <w:rPr>
          <w:rFonts w:ascii="Times New Roman" w:eastAsia="Times New Roman" w:hAnsi="Times New Roman" w:cs="Times New Roman"/>
          <w:i/>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_________________ </w:t>
      </w:r>
      <w:r w:rsidRPr="00734578">
        <w:rPr>
          <w:rFonts w:ascii="Times New Roman" w:eastAsia="Times New Roman" w:hAnsi="Times New Roman" w:cs="Times New Roman"/>
          <w:i/>
          <w:sz w:val="24"/>
          <w:szCs w:val="24"/>
          <w:lang w:eastAsia="ru-RU"/>
        </w:rPr>
        <w:t xml:space="preserve">(наименование Участника Открытого конкурса) </w:t>
      </w:r>
      <w:r w:rsidRPr="0073457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bCs/>
          <w:i/>
          <w:sz w:val="24"/>
          <w:szCs w:val="24"/>
          <w:lang w:eastAsia="ru-RU"/>
        </w:rPr>
      </w:pPr>
      <w:r w:rsidRPr="0073457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_________________ 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 xml:space="preserve">) </w:t>
      </w:r>
      <w:r w:rsidRPr="00734578">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73457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418845787"/>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w:t>
      </w:r>
      <w:permStart w:id="174358469" w:edGrp="everyone"/>
      <w:r w:rsidRPr="00734578">
        <w:rPr>
          <w:rFonts w:ascii="Times New Roman" w:eastAsia="Times New Roman" w:hAnsi="Times New Roman" w:cs="Times New Roman"/>
          <w:sz w:val="24"/>
          <w:szCs w:val="24"/>
          <w:lang w:eastAsia="ru-RU"/>
        </w:rPr>
        <w:t>нашей Заявки в течение 3 (трех) рабочих дней с даты получения от Заказчика проекта</w:t>
      </w:r>
      <w:permEnd w:id="174358469"/>
      <w:r w:rsidRPr="00734578">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проектом Договора и условиями нашей Заявки.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34578" w:rsidRPr="00734578" w:rsidRDefault="00734578" w:rsidP="00734578">
      <w:pPr>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734578" w:rsidRPr="00734578" w:rsidTr="00734578">
        <w:trPr>
          <w:tblHeader/>
        </w:trPr>
        <w:tc>
          <w:tcPr>
            <w:tcW w:w="426"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п/п</w:t>
            </w:r>
          </w:p>
        </w:tc>
        <w:tc>
          <w:tcPr>
            <w:tcW w:w="7796" w:type="dxa"/>
            <w:vAlign w:val="center"/>
          </w:tcPr>
          <w:p w:rsidR="00734578" w:rsidRPr="00734578" w:rsidRDefault="00734578" w:rsidP="00734578">
            <w:pPr>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Наименование документа</w:t>
            </w:r>
          </w:p>
          <w:p w:rsidR="00734578" w:rsidRPr="00734578" w:rsidRDefault="00734578" w:rsidP="00734578">
            <w:pPr>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[указываются документы, перечисленные в пунктах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_Ref378845212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r w:rsidR="004B1BF2">
              <w:rPr>
                <w:rFonts w:ascii="Times New Roman" w:eastAsia="Times New Roman" w:hAnsi="Times New Roman" w:cs="Times New Roman"/>
                <w:lang w:eastAsia="ru-RU"/>
              </w:rPr>
              <w:t>16</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_Ref368314814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r w:rsidR="004B1BF2">
              <w:rPr>
                <w:rFonts w:ascii="Times New Roman" w:eastAsia="Times New Roman" w:hAnsi="Times New Roman" w:cs="Times New Roman"/>
                <w:lang w:eastAsia="ru-RU"/>
              </w:rPr>
              <w:t>26</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_Ref368316022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proofErr w:type="gramStart"/>
            <w:r w:rsidR="004B1BF2">
              <w:rPr>
                <w:rFonts w:ascii="Times New Roman" w:eastAsia="Times New Roman" w:hAnsi="Times New Roman" w:cs="Times New Roman"/>
                <w:lang w:eastAsia="ru-RU"/>
              </w:rPr>
              <w:t>28</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hyperlink w:anchor="_РАЗДЕЛ_II._СВЕДЕНИЯ" w:history="1">
              <w:r w:rsidRPr="00734578">
                <w:rPr>
                  <w:rFonts w:ascii="Times New Roman" w:eastAsia="Times New Roman" w:hAnsi="Times New Roman" w:cs="Times New Roman"/>
                  <w:color w:val="0000FF"/>
                  <w:u w:val="single"/>
                  <w:lang w:eastAsia="ru-RU"/>
                </w:rPr>
                <w:t>раздела</w:t>
              </w:r>
              <w:proofErr w:type="gramEnd"/>
              <w:r w:rsidRPr="00734578">
                <w:rPr>
                  <w:rFonts w:ascii="Times New Roman" w:eastAsia="Times New Roman" w:hAnsi="Times New Roman" w:cs="Times New Roman"/>
                  <w:color w:val="0000FF"/>
                  <w:u w:val="single"/>
                  <w:lang w:eastAsia="ru-RU"/>
                </w:rPr>
                <w:t xml:space="preserve"> II «Информационная карта»</w:t>
              </w:r>
            </w:hyperlink>
            <w:r w:rsidRPr="00734578">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 </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страницы</w:t>
            </w:r>
          </w:p>
        </w:tc>
        <w:tc>
          <w:tcPr>
            <w:tcW w:w="992"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Число</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страниц</w:t>
            </w:r>
          </w:p>
        </w:tc>
      </w:tr>
      <w:tr w:rsidR="00734578" w:rsidRPr="00734578" w:rsidTr="00734578">
        <w:tc>
          <w:tcPr>
            <w:tcW w:w="426" w:type="dxa"/>
            <w:vAlign w:val="center"/>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7796"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1134"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992"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r>
    </w:tbl>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xml:space="preserve">(Подпись уполномоченного </w:t>
      </w:r>
      <w:proofErr w:type="gramStart"/>
      <w:r w:rsidRPr="00734578">
        <w:rPr>
          <w:rFonts w:ascii="Times New Roman" w:eastAsia="Times New Roman" w:hAnsi="Times New Roman" w:cs="Times New Roman"/>
          <w:sz w:val="20"/>
          <w:szCs w:val="20"/>
          <w:lang w:eastAsia="ru-RU"/>
        </w:rPr>
        <w:t>представителя)</w:t>
      </w:r>
      <w:r w:rsidRPr="00734578">
        <w:rPr>
          <w:rFonts w:ascii="Times New Roman" w:eastAsia="Times New Roman" w:hAnsi="Times New Roman" w:cs="Times New Roman"/>
          <w:sz w:val="20"/>
          <w:szCs w:val="20"/>
          <w:lang w:eastAsia="ru-RU"/>
        </w:rPr>
        <w:tab/>
      </w:r>
      <w:proofErr w:type="gramEnd"/>
      <w:r w:rsidRPr="00734578">
        <w:rPr>
          <w:rFonts w:ascii="Times New Roman" w:eastAsia="Times New Roman" w:hAnsi="Times New Roman" w:cs="Times New Roman"/>
          <w:sz w:val="20"/>
          <w:szCs w:val="20"/>
          <w:lang w:eastAsia="ru-RU"/>
        </w:rPr>
        <w:tab/>
        <w:t xml:space="preserve">                           (Ф.И.О.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 (при наличии печати)</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917393114" w:edGrp="everyone"/>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734578" w:rsidRPr="00734578" w:rsidRDefault="00734578" w:rsidP="00FB1727">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ermEnd w:id="917393114"/>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34578">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562025"/>
      <w:bookmarkEnd w:id="80"/>
      <w:r w:rsidRPr="00734578">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734578">
        <w:rPr>
          <w:rFonts w:ascii="Times New Roman" w:eastAsia="MS Mincho" w:hAnsi="Times New Roman" w:cs="Times New Roman"/>
          <w:b/>
          <w:bCs/>
          <w:color w:val="548DD4"/>
          <w:kern w:val="32"/>
          <w:sz w:val="28"/>
          <w:szCs w:val="24"/>
          <w:lang w:eastAsia="x-none"/>
        </w:rPr>
        <w:t>КОНКУРС</w:t>
      </w:r>
      <w:bookmarkEnd w:id="81"/>
      <w:r w:rsidRPr="00734578">
        <w:rPr>
          <w:rFonts w:ascii="Times New Roman" w:eastAsia="MS Mincho" w:hAnsi="Times New Roman" w:cs="Times New Roman"/>
          <w:b/>
          <w:bCs/>
          <w:color w:val="548DD4"/>
          <w:kern w:val="32"/>
          <w:sz w:val="28"/>
          <w:szCs w:val="24"/>
          <w:lang w:eastAsia="x-none"/>
        </w:rPr>
        <w:t>А</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Приложение к Заявке от «___» __________ 20___ г. № 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 ________________________________________________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734578">
        <w:rPr>
          <w:rFonts w:ascii="Times New Roman" w:eastAsia="Times New Roman" w:hAnsi="Times New Roman" w:cs="Times New Roman"/>
          <w:sz w:val="24"/>
          <w:szCs w:val="24"/>
          <w:lang w:eastAsia="ru-RU"/>
        </w:rPr>
        <w:t xml:space="preserve">АНКЕТА УЧАСТНИКА ОТКРЫТОГО </w:t>
      </w:r>
      <w:bookmarkEnd w:id="84"/>
      <w:bookmarkEnd w:id="85"/>
      <w:r w:rsidRPr="00734578">
        <w:rPr>
          <w:rFonts w:ascii="Times New Roman" w:eastAsia="Times New Roman" w:hAnsi="Times New Roman" w:cs="Times New Roman"/>
          <w:sz w:val="24"/>
          <w:szCs w:val="24"/>
          <w:lang w:eastAsia="ru-RU"/>
        </w:rPr>
        <w:t>КОНКУРСА</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Открытого конкурса: ________________________________ </w:t>
      </w: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34578" w:rsidRPr="00734578" w:rsidTr="00734578">
        <w:trPr>
          <w:cantSplit/>
          <w:trHeight w:val="240"/>
          <w:tblHeader/>
        </w:trPr>
        <w:tc>
          <w:tcPr>
            <w:tcW w:w="306"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w:t>
            </w:r>
          </w:p>
        </w:tc>
        <w:tc>
          <w:tcPr>
            <w:tcW w:w="3000"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 xml:space="preserve">Сведения об </w:t>
            </w:r>
            <w:proofErr w:type="gramStart"/>
            <w:r w:rsidRPr="00734578">
              <w:rPr>
                <w:rFonts w:ascii="Times New Roman" w:eastAsia="Times New Roman" w:hAnsi="Times New Roman" w:cs="Times New Roman"/>
                <w:b/>
                <w:sz w:val="24"/>
                <w:szCs w:val="24"/>
                <w:lang w:eastAsia="ru-RU"/>
              </w:rPr>
              <w:t>Участнике  Открытого</w:t>
            </w:r>
            <w:proofErr w:type="gramEnd"/>
            <w:r w:rsidRPr="00734578">
              <w:rPr>
                <w:rFonts w:ascii="Times New Roman" w:eastAsia="Times New Roman" w:hAnsi="Times New Roman" w:cs="Times New Roman"/>
                <w:b/>
                <w:sz w:val="24"/>
                <w:szCs w:val="24"/>
                <w:lang w:eastAsia="ru-RU"/>
              </w:rPr>
              <w:t xml:space="preserve"> конкурса</w:t>
            </w:r>
          </w:p>
        </w:tc>
      </w:tr>
      <w:tr w:rsidR="00734578" w:rsidRPr="00734578" w:rsidTr="00734578">
        <w:trPr>
          <w:cantSplit/>
          <w:trHeight w:val="471"/>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3.</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 физического лица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Виды деятельности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6.</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7.</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ИНН, дата постановки на учет в налоговом органе,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8.</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9.</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10.</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13.</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14.</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15.</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Балансовая стоимость </w:t>
            </w:r>
            <w:proofErr w:type="gramStart"/>
            <w:r w:rsidRPr="00734578">
              <w:rPr>
                <w:rFonts w:ascii="Times New Roman" w:eastAsia="Times New Roman" w:hAnsi="Times New Roman" w:cs="Times New Roman"/>
                <w:sz w:val="24"/>
                <w:szCs w:val="24"/>
                <w:lang w:eastAsia="ru-RU"/>
              </w:rPr>
              <w:t>активов  (</w:t>
            </w:r>
            <w:proofErr w:type="gramEnd"/>
            <w:r w:rsidRPr="0073457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16.</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17.</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18.</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Орган управления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19.</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20.</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Численность персонала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86" w:name="_Toc98251773"/>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xml:space="preserve">(Подпись уполномоченного </w:t>
      </w:r>
      <w:proofErr w:type="gramStart"/>
      <w:r w:rsidRPr="00734578">
        <w:rPr>
          <w:rFonts w:ascii="Times New Roman" w:eastAsia="Times New Roman" w:hAnsi="Times New Roman" w:cs="Times New Roman"/>
          <w:sz w:val="20"/>
          <w:szCs w:val="20"/>
          <w:lang w:eastAsia="ru-RU"/>
        </w:rPr>
        <w:t>представителя)</w:t>
      </w:r>
      <w:r w:rsidRPr="00734578">
        <w:rPr>
          <w:rFonts w:ascii="Times New Roman" w:eastAsia="Times New Roman" w:hAnsi="Times New Roman" w:cs="Times New Roman"/>
          <w:sz w:val="20"/>
          <w:szCs w:val="20"/>
          <w:lang w:eastAsia="ru-RU"/>
        </w:rPr>
        <w:tab/>
      </w:r>
      <w:proofErr w:type="gramEnd"/>
      <w:r w:rsidRPr="00734578">
        <w:rPr>
          <w:rFonts w:ascii="Times New Roman" w:eastAsia="Times New Roman" w:hAnsi="Times New Roman" w:cs="Times New Roman"/>
          <w:sz w:val="20"/>
          <w:szCs w:val="20"/>
          <w:lang w:eastAsia="ru-RU"/>
        </w:rPr>
        <w:tab/>
        <w:t xml:space="preserve">                                 (Имя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0"/>
          <w:szCs w:val="20"/>
          <w:lang w:eastAsia="ru-RU"/>
        </w:rPr>
        <w:t>(при наличии печати)</w:t>
      </w: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permStart w:id="708409216" w:edGrp="everyone"/>
      <w:r w:rsidRPr="00734578">
        <w:rPr>
          <w:rFonts w:ascii="Times New Roman" w:eastAsia="Times New Roman" w:hAnsi="Times New Roman" w:cs="Times New Roman"/>
          <w:color w:val="808080"/>
          <w:sz w:val="24"/>
          <w:szCs w:val="24"/>
          <w:lang w:eastAsia="ru-RU"/>
        </w:rPr>
        <w:t>ИНСТРУКЦИИ ПО ЗАПОЛНЕНИЮ</w:t>
      </w:r>
      <w:bookmarkEnd w:id="86"/>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734578" w:rsidDel="00782B65">
        <w:rPr>
          <w:rFonts w:ascii="Times New Roman" w:eastAsia="Times New Roman" w:hAnsi="Times New Roman" w:cs="Times New Roman"/>
          <w:color w:val="808080"/>
          <w:sz w:val="24"/>
          <w:szCs w:val="24"/>
          <w:lang w:eastAsia="ru-RU"/>
        </w:rPr>
        <w:t xml:space="preserve"> </w:t>
      </w:r>
      <w:r w:rsidRPr="0073457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ermEnd w:id="708409216"/>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438562026"/>
      <w:bookmarkEnd w:id="87"/>
      <w:r w:rsidRPr="0073457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2B6EBC" w:rsidRPr="002B6EBC" w:rsidRDefault="002B6EBC" w:rsidP="002B6EBC">
      <w:pPr>
        <w:spacing w:after="0" w:line="240" w:lineRule="auto"/>
        <w:jc w:val="center"/>
        <w:rPr>
          <w:rFonts w:ascii="Times New Roman" w:eastAsia="Calibri" w:hAnsi="Times New Roman" w:cs="Times New Roman"/>
          <w:i/>
          <w:color w:val="FF0000"/>
          <w:sz w:val="24"/>
          <w:szCs w:val="24"/>
          <w:u w:val="single"/>
          <w:lang w:eastAsia="ru-RU"/>
        </w:rPr>
      </w:pPr>
      <w:bookmarkStart w:id="89" w:name="_Техническое_предложение_(Форма"/>
      <w:bookmarkStart w:id="90" w:name="_Форма_4_РЕКОМЕНДУЕМАЯ"/>
      <w:bookmarkStart w:id="91" w:name="_Toc438562027"/>
      <w:bookmarkStart w:id="92" w:name="_Ref313304436"/>
      <w:bookmarkStart w:id="93" w:name="_Toc314507388"/>
      <w:bookmarkStart w:id="94" w:name="_Toc322209429"/>
      <w:bookmarkEnd w:id="89"/>
      <w:bookmarkEnd w:id="90"/>
      <w:r w:rsidRPr="002B6EBC">
        <w:rPr>
          <w:rFonts w:ascii="Times New Roman" w:eastAsia="Calibri" w:hAnsi="Times New Roman" w:cs="Times New Roman"/>
          <w:i/>
          <w:color w:val="FF0000"/>
          <w:sz w:val="24"/>
          <w:szCs w:val="24"/>
          <w:u w:val="single"/>
          <w:lang w:eastAsia="ru-RU"/>
        </w:rPr>
        <w:t>Для первой части заявки</w:t>
      </w:r>
    </w:p>
    <w:p w:rsidR="002B6EBC" w:rsidRPr="002B6EBC" w:rsidRDefault="002B6EBC" w:rsidP="002B6EBC">
      <w:pPr>
        <w:spacing w:after="0" w:line="240" w:lineRule="auto"/>
        <w:jc w:val="center"/>
        <w:rPr>
          <w:rFonts w:ascii="Times New Roman" w:eastAsia="Calibri" w:hAnsi="Times New Roman" w:cs="Times New Roman"/>
          <w:sz w:val="24"/>
          <w:szCs w:val="24"/>
          <w:lang w:eastAsia="ru-RU"/>
        </w:rPr>
      </w:pPr>
    </w:p>
    <w:p w:rsidR="002B6EBC" w:rsidRPr="002B6EBC" w:rsidRDefault="002B6EBC" w:rsidP="002B6EBC">
      <w:pPr>
        <w:spacing w:after="0" w:line="240" w:lineRule="auto"/>
        <w:jc w:val="both"/>
        <w:rPr>
          <w:rFonts w:ascii="Times New Roman" w:eastAsia="MS Mincho" w:hAnsi="Times New Roman" w:cs="Times New Roman"/>
          <w:kern w:val="32"/>
          <w:sz w:val="24"/>
          <w:szCs w:val="24"/>
          <w:lang w:val="x-none" w:eastAsia="x-none"/>
        </w:rPr>
      </w:pPr>
      <w:r w:rsidRPr="002B6EBC">
        <w:rPr>
          <w:rFonts w:ascii="Times New Roman" w:eastAsia="Calibri" w:hAnsi="Times New Roman" w:cs="Times New Roman"/>
          <w:sz w:val="24"/>
          <w:szCs w:val="24"/>
          <w:lang w:eastAsia="ru-RU"/>
        </w:rPr>
        <w:t xml:space="preserve">Суть технико-коммерческого предложения в соответствии с </w:t>
      </w:r>
      <w:r w:rsidRPr="002B6EBC">
        <w:rPr>
          <w:rFonts w:ascii="Times New Roman" w:eastAsia="MS Mincho" w:hAnsi="Times New Roman" w:cs="Times New Roman"/>
          <w:kern w:val="32"/>
          <w:sz w:val="24"/>
          <w:szCs w:val="24"/>
          <w:lang w:val="x-none" w:eastAsia="x-none"/>
        </w:rPr>
        <w:t>РАЗДЕЛ</w:t>
      </w:r>
      <w:r w:rsidRPr="002B6EBC">
        <w:rPr>
          <w:rFonts w:ascii="Times New Roman" w:eastAsia="MS Mincho" w:hAnsi="Times New Roman" w:cs="Times New Roman"/>
          <w:kern w:val="32"/>
          <w:sz w:val="24"/>
          <w:szCs w:val="24"/>
          <w:lang w:eastAsia="x-none"/>
        </w:rPr>
        <w:t>ОМ</w:t>
      </w:r>
      <w:r w:rsidRPr="002B6EBC">
        <w:rPr>
          <w:rFonts w:ascii="Times New Roman" w:eastAsia="MS Mincho" w:hAnsi="Times New Roman" w:cs="Times New Roman"/>
          <w:kern w:val="32"/>
          <w:sz w:val="24"/>
          <w:szCs w:val="24"/>
          <w:lang w:val="x-none" w:eastAsia="x-none"/>
        </w:rPr>
        <w:t xml:space="preserve"> IV. Техническое задание</w:t>
      </w:r>
    </w:p>
    <w:p w:rsidR="002B6EBC" w:rsidRPr="002B6EBC" w:rsidRDefault="002B6EBC" w:rsidP="002B6EBC">
      <w:pPr>
        <w:spacing w:after="0" w:line="240" w:lineRule="auto"/>
        <w:jc w:val="both"/>
        <w:rPr>
          <w:rFonts w:ascii="Times New Roman" w:eastAsia="Calibri" w:hAnsi="Times New Roman" w:cs="Times New Roman"/>
          <w:sz w:val="24"/>
          <w:szCs w:val="24"/>
          <w:lang w:eastAsia="ru-RU"/>
        </w:rPr>
      </w:pPr>
    </w:p>
    <w:p w:rsidR="002B6EBC" w:rsidRPr="002B6EBC" w:rsidRDefault="002B6EBC" w:rsidP="002B6EBC">
      <w:pPr>
        <w:spacing w:after="0" w:line="240" w:lineRule="auto"/>
        <w:jc w:val="center"/>
        <w:rPr>
          <w:rFonts w:ascii="Times New Roman" w:eastAsia="Calibri" w:hAnsi="Times New Roman" w:cs="Times New Roman"/>
          <w:i/>
          <w:color w:val="FF0000"/>
          <w:sz w:val="24"/>
          <w:szCs w:val="24"/>
          <w:u w:val="single"/>
          <w:lang w:eastAsia="ru-RU"/>
        </w:rPr>
      </w:pPr>
      <w:r w:rsidRPr="002B6EBC">
        <w:rPr>
          <w:rFonts w:ascii="Times New Roman" w:eastAsia="Calibri" w:hAnsi="Times New Roman" w:cs="Times New Roman"/>
          <w:i/>
          <w:color w:val="FF0000"/>
          <w:sz w:val="24"/>
          <w:szCs w:val="24"/>
          <w:u w:val="single"/>
          <w:lang w:eastAsia="ru-RU"/>
        </w:rPr>
        <w:t>Для второй части заявки</w:t>
      </w:r>
    </w:p>
    <w:p w:rsidR="002B6EBC" w:rsidRPr="002B6EBC" w:rsidRDefault="002B6EBC" w:rsidP="002B6EBC">
      <w:pPr>
        <w:spacing w:after="0" w:line="240" w:lineRule="auto"/>
        <w:jc w:val="both"/>
        <w:rPr>
          <w:rFonts w:ascii="Times New Roman" w:eastAsia="Times New Roman" w:hAnsi="Times New Roman" w:cs="Times New Roman"/>
          <w:sz w:val="24"/>
          <w:szCs w:val="24"/>
          <w:lang w:eastAsia="ru-RU"/>
        </w:rPr>
      </w:pPr>
    </w:p>
    <w:p w:rsidR="002B6EBC" w:rsidRPr="002B6EBC" w:rsidRDefault="002B6EBC" w:rsidP="002B6EBC">
      <w:pPr>
        <w:spacing w:after="0" w:line="240" w:lineRule="auto"/>
        <w:jc w:val="both"/>
        <w:rPr>
          <w:rFonts w:ascii="Times New Roman" w:eastAsia="Times New Roman" w:hAnsi="Times New Roman" w:cs="Times New Roman"/>
          <w:sz w:val="24"/>
          <w:szCs w:val="24"/>
          <w:lang w:eastAsia="ru-RU"/>
        </w:rPr>
      </w:pPr>
      <w:r w:rsidRPr="002B6EBC">
        <w:rPr>
          <w:rFonts w:ascii="Times New Roman" w:eastAsia="Times New Roman" w:hAnsi="Times New Roman" w:cs="Times New Roman"/>
          <w:sz w:val="24"/>
          <w:szCs w:val="24"/>
          <w:lang w:eastAsia="ru-RU"/>
        </w:rPr>
        <w:t xml:space="preserve">Участник </w:t>
      </w:r>
      <w:r>
        <w:rPr>
          <w:rFonts w:ascii="Times New Roman" w:eastAsia="Times New Roman" w:hAnsi="Times New Roman" w:cs="Times New Roman"/>
          <w:sz w:val="24"/>
          <w:szCs w:val="24"/>
          <w:lang w:eastAsia="ru-RU"/>
        </w:rPr>
        <w:t>конкурса</w:t>
      </w:r>
      <w:r w:rsidRPr="002B6EBC">
        <w:rPr>
          <w:rFonts w:ascii="Times New Roman" w:eastAsia="Times New Roman" w:hAnsi="Times New Roman" w:cs="Times New Roman"/>
          <w:sz w:val="24"/>
          <w:szCs w:val="24"/>
          <w:lang w:eastAsia="ru-RU"/>
        </w:rPr>
        <w:t xml:space="preserve">: ________________________________ </w:t>
      </w:r>
    </w:p>
    <w:p w:rsidR="002B6EBC" w:rsidRPr="002B6EBC" w:rsidRDefault="002B6EBC" w:rsidP="002B6EBC">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2B6EBC" w:rsidRPr="002B6EBC" w:rsidTr="00CD1958">
        <w:tc>
          <w:tcPr>
            <w:tcW w:w="3474" w:type="dxa"/>
            <w:tcBorders>
              <w:top w:val="single" w:sz="4" w:space="0" w:color="auto"/>
              <w:left w:val="single" w:sz="4" w:space="0" w:color="auto"/>
              <w:bottom w:val="single" w:sz="4" w:space="0" w:color="auto"/>
              <w:right w:val="single" w:sz="4" w:space="0" w:color="auto"/>
            </w:tcBorders>
            <w:shd w:val="clear" w:color="auto" w:fill="auto"/>
          </w:tcPr>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Неценовые критерии</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 xml:space="preserve">Предложение Участника (если не может быть кратким, указать кратко суть и на каких страницах, в каких разделах заявки содержится информация) </w:t>
            </w:r>
          </w:p>
        </w:tc>
      </w:tr>
      <w:tr w:rsidR="002B6EBC" w:rsidRPr="002B6EBC" w:rsidTr="00CD1958">
        <w:tc>
          <w:tcPr>
            <w:tcW w:w="3474" w:type="dxa"/>
            <w:tcBorders>
              <w:top w:val="single" w:sz="4" w:space="0" w:color="auto"/>
              <w:left w:val="single" w:sz="4" w:space="0" w:color="auto"/>
              <w:bottom w:val="single" w:sz="4" w:space="0" w:color="auto"/>
              <w:right w:val="single" w:sz="4" w:space="0" w:color="auto"/>
            </w:tcBorders>
            <w:shd w:val="clear" w:color="auto" w:fill="auto"/>
          </w:tcPr>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 xml:space="preserve">Увеличение срока гарантии на 6 месяцев на выполненные работы, оказанные услуги, запасные части и комплектующие к оргтехнике </w:t>
            </w:r>
            <w:r w:rsidRPr="002B6EBC">
              <w:rPr>
                <w:rFonts w:ascii="Times New Roman" w:eastAsia="Calibri" w:hAnsi="Times New Roman" w:cs="Arial"/>
                <w:color w:val="000000"/>
                <w:sz w:val="24"/>
                <w:szCs w:val="24"/>
                <w:lang w:eastAsia="ru-RU"/>
              </w:rPr>
              <w:tab/>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p>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p>
          <w:p w:rsidR="002B6EBC" w:rsidRPr="002B6EBC" w:rsidRDefault="002B6EBC" w:rsidP="002B6EBC">
            <w:pPr>
              <w:spacing w:after="0" w:line="240" w:lineRule="auto"/>
              <w:jc w:val="both"/>
              <w:rPr>
                <w:rFonts w:ascii="Times New Roman" w:hAnsi="Times New Roman" w:cs="Times New Roman"/>
                <w:sz w:val="24"/>
                <w:szCs w:val="24"/>
                <w:u w:val="single"/>
              </w:rPr>
            </w:pPr>
            <w:r w:rsidRPr="002B6EBC">
              <w:rPr>
                <w:rFonts w:ascii="Times New Roman" w:eastAsia="Calibri" w:hAnsi="Times New Roman" w:cs="Arial"/>
                <w:color w:val="000000"/>
                <w:sz w:val="24"/>
                <w:szCs w:val="24"/>
                <w:lang w:eastAsia="ru-RU"/>
              </w:rPr>
              <w:t xml:space="preserve"> </w:t>
            </w:r>
            <w:r w:rsidRPr="002B6EBC">
              <w:rPr>
                <w:rFonts w:ascii="Times New Roman" w:hAnsi="Times New Roman" w:cs="Times New Roman"/>
                <w:sz w:val="24"/>
                <w:szCs w:val="24"/>
                <w:u w:val="single"/>
              </w:rPr>
              <w:t xml:space="preserve">___________________________________________________                                                      </w:t>
            </w:r>
          </w:p>
          <w:p w:rsidR="002B6EBC" w:rsidRPr="002B6EBC" w:rsidRDefault="002B6EBC" w:rsidP="002B6EBC">
            <w:pPr>
              <w:spacing w:after="0" w:line="240" w:lineRule="auto"/>
              <w:ind w:firstLine="567"/>
              <w:jc w:val="center"/>
              <w:rPr>
                <w:rFonts w:ascii="Times New Roman" w:hAnsi="Times New Roman" w:cs="Times New Roman"/>
                <w:color w:val="808080" w:themeColor="background1" w:themeShade="80"/>
                <w:sz w:val="24"/>
                <w:szCs w:val="24"/>
              </w:rPr>
            </w:pPr>
            <w:r w:rsidRPr="002B6EBC">
              <w:rPr>
                <w:rFonts w:ascii="Times New Roman" w:hAnsi="Times New Roman" w:cs="Times New Roman"/>
                <w:color w:val="808080" w:themeColor="background1" w:themeShade="80"/>
                <w:sz w:val="24"/>
                <w:szCs w:val="24"/>
              </w:rPr>
              <w:t>указать необходимое</w:t>
            </w:r>
          </w:p>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p>
        </w:tc>
      </w:tr>
    </w:tbl>
    <w:p w:rsidR="002B6EBC" w:rsidRPr="002B6EBC" w:rsidRDefault="002B6EBC" w:rsidP="002B6EBC">
      <w:pPr>
        <w:spacing w:after="0" w:line="240" w:lineRule="auto"/>
        <w:jc w:val="both"/>
        <w:rPr>
          <w:rFonts w:ascii="Times New Roman" w:eastAsia="Calibri" w:hAnsi="Times New Roman" w:cs="Times New Roman"/>
          <w:sz w:val="24"/>
          <w:szCs w:val="24"/>
          <w:lang w:eastAsia="ru-RU"/>
        </w:rPr>
      </w:pPr>
    </w:p>
    <w:p w:rsidR="002B6EBC" w:rsidRPr="002B6EBC" w:rsidRDefault="002B6EBC" w:rsidP="002B6EBC">
      <w:pPr>
        <w:spacing w:after="0" w:line="240" w:lineRule="auto"/>
        <w:jc w:val="both"/>
        <w:rPr>
          <w:rFonts w:ascii="Times New Roman" w:eastAsia="Times New Roman" w:hAnsi="Times New Roman" w:cs="Times New Roman"/>
          <w:sz w:val="24"/>
          <w:szCs w:val="24"/>
          <w:lang w:eastAsia="ru-RU"/>
        </w:rPr>
      </w:pPr>
      <w:r w:rsidRPr="002B6EBC">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2B6EBC">
        <w:rPr>
          <w:rFonts w:ascii="Times New Roman" w:eastAsia="Calibri" w:hAnsi="Times New Roman" w:cs="Times New Roman"/>
          <w:b/>
          <w:color w:val="FF0000"/>
          <w:sz w:val="24"/>
          <w:szCs w:val="24"/>
          <w:u w:val="single"/>
          <w:lang w:eastAsia="ru-RU"/>
        </w:rPr>
        <w:t>НЕ ВКЛЮЧАЮТСЯ В ПЕРВУЮ И ВТОРУЮ ЧАСТИ ЗАЯВКИ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552"/>
      </w:tblGrid>
      <w:tr w:rsidR="002B6EBC" w:rsidRPr="002B6EBC" w:rsidTr="00CD1958">
        <w:tc>
          <w:tcPr>
            <w:tcW w:w="7508" w:type="dxa"/>
            <w:shd w:val="clear" w:color="auto" w:fill="auto"/>
          </w:tcPr>
          <w:p w:rsidR="002B6EBC" w:rsidRPr="002B6EBC" w:rsidRDefault="002B6EBC" w:rsidP="002B6EBC">
            <w:pPr>
              <w:spacing w:after="0" w:line="240" w:lineRule="auto"/>
              <w:jc w:val="center"/>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Критерии</w:t>
            </w:r>
          </w:p>
        </w:tc>
        <w:tc>
          <w:tcPr>
            <w:tcW w:w="2552" w:type="dxa"/>
            <w:shd w:val="clear" w:color="auto" w:fill="auto"/>
          </w:tcPr>
          <w:p w:rsidR="002B6EBC" w:rsidRPr="002B6EBC" w:rsidRDefault="002B6EBC" w:rsidP="002B6EBC">
            <w:pPr>
              <w:spacing w:after="0" w:line="240" w:lineRule="auto"/>
              <w:jc w:val="center"/>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Предложение Участника</w:t>
            </w:r>
          </w:p>
        </w:tc>
      </w:tr>
      <w:tr w:rsidR="002B6EBC" w:rsidRPr="002B6EBC" w:rsidTr="00CD1958">
        <w:tc>
          <w:tcPr>
            <w:tcW w:w="7508" w:type="dxa"/>
            <w:tcBorders>
              <w:top w:val="nil"/>
              <w:left w:val="single" w:sz="8" w:space="0" w:color="auto"/>
              <w:bottom w:val="single" w:sz="8" w:space="0" w:color="auto"/>
              <w:right w:val="single" w:sz="8" w:space="0" w:color="auto"/>
            </w:tcBorders>
          </w:tcPr>
          <w:p w:rsidR="002B6EBC" w:rsidRPr="002B6EBC" w:rsidRDefault="002B6EBC" w:rsidP="002B6EBC">
            <w:pPr>
              <w:tabs>
                <w:tab w:val="left" w:pos="851"/>
              </w:tabs>
              <w:spacing w:after="0" w:line="240" w:lineRule="auto"/>
              <w:jc w:val="both"/>
              <w:rPr>
                <w:rFonts w:ascii="Times New Roman" w:eastAsia="Times New Roman" w:hAnsi="Times New Roman" w:cs="Times New Roman"/>
                <w:sz w:val="24"/>
                <w:szCs w:val="24"/>
                <w:lang w:eastAsia="ru-RU"/>
              </w:rPr>
            </w:pPr>
            <w:r w:rsidRPr="002B6EBC">
              <w:rPr>
                <w:rFonts w:ascii="Times New Roman" w:eastAsia="Times New Roman" w:hAnsi="Times New Roman" w:cs="Times New Roman"/>
                <w:sz w:val="24"/>
                <w:szCs w:val="24"/>
                <w:lang w:eastAsia="ru-RU"/>
              </w:rPr>
              <w:t xml:space="preserve">1.Размер коэффициента снижения цены на оказание услуг по малому ремонту (кат. 1), за 1 единицу техники </w:t>
            </w:r>
          </w:p>
        </w:tc>
        <w:tc>
          <w:tcPr>
            <w:tcW w:w="2552" w:type="dxa"/>
            <w:shd w:val="clear" w:color="auto" w:fill="auto"/>
          </w:tcPr>
          <w:p w:rsidR="002B6EBC" w:rsidRPr="002B6EBC" w:rsidRDefault="002B6EBC" w:rsidP="002B6EBC">
            <w:pPr>
              <w:spacing w:after="0" w:line="240" w:lineRule="auto"/>
              <w:jc w:val="both"/>
              <w:rPr>
                <w:rFonts w:ascii="Times New Roman" w:eastAsia="Times New Roman" w:hAnsi="Times New Roman" w:cs="Arial"/>
                <w:color w:val="000000"/>
                <w:sz w:val="24"/>
                <w:szCs w:val="24"/>
                <w:lang w:eastAsia="ru-RU"/>
              </w:rPr>
            </w:pPr>
          </w:p>
        </w:tc>
      </w:tr>
      <w:tr w:rsidR="002B6EBC" w:rsidRPr="002B6EBC" w:rsidTr="00CD1958">
        <w:tc>
          <w:tcPr>
            <w:tcW w:w="7508" w:type="dxa"/>
            <w:tcBorders>
              <w:top w:val="nil"/>
              <w:left w:val="single" w:sz="8" w:space="0" w:color="auto"/>
              <w:bottom w:val="single" w:sz="8" w:space="0" w:color="auto"/>
              <w:right w:val="single" w:sz="8" w:space="0" w:color="auto"/>
            </w:tcBorders>
          </w:tcPr>
          <w:p w:rsidR="002B6EBC" w:rsidRPr="002B6EBC" w:rsidRDefault="002B6EBC" w:rsidP="002B6EBC">
            <w:pPr>
              <w:tabs>
                <w:tab w:val="left" w:pos="851"/>
              </w:tabs>
              <w:spacing w:after="0" w:line="240" w:lineRule="auto"/>
              <w:jc w:val="both"/>
              <w:rPr>
                <w:rFonts w:ascii="Times New Roman" w:eastAsia="Times New Roman" w:hAnsi="Times New Roman" w:cs="Times New Roman"/>
                <w:sz w:val="24"/>
                <w:szCs w:val="24"/>
                <w:lang w:eastAsia="ru-RU"/>
              </w:rPr>
            </w:pPr>
            <w:r w:rsidRPr="002B6EBC">
              <w:rPr>
                <w:rFonts w:ascii="Times New Roman" w:eastAsia="Times New Roman" w:hAnsi="Times New Roman" w:cs="Times New Roman"/>
                <w:sz w:val="24"/>
                <w:szCs w:val="24"/>
                <w:lang w:eastAsia="ru-RU"/>
              </w:rPr>
              <w:t>2.Размер коэффициента снижения цены на оказание услуг по среднему ремонту (кат. 2), за 1 единицу техники</w:t>
            </w:r>
          </w:p>
        </w:tc>
        <w:tc>
          <w:tcPr>
            <w:tcW w:w="2552" w:type="dxa"/>
            <w:shd w:val="clear" w:color="auto" w:fill="auto"/>
          </w:tcPr>
          <w:p w:rsidR="002B6EBC" w:rsidRPr="002B6EBC" w:rsidRDefault="002B6EBC" w:rsidP="002B6EBC">
            <w:pPr>
              <w:spacing w:after="0" w:line="240" w:lineRule="auto"/>
              <w:jc w:val="both"/>
              <w:rPr>
                <w:rFonts w:ascii="Times New Roman" w:eastAsia="Times New Roman" w:hAnsi="Times New Roman" w:cs="Arial"/>
                <w:color w:val="000000"/>
                <w:sz w:val="24"/>
                <w:szCs w:val="24"/>
                <w:lang w:eastAsia="ru-RU"/>
              </w:rPr>
            </w:pPr>
          </w:p>
        </w:tc>
      </w:tr>
      <w:tr w:rsidR="002B6EBC" w:rsidRPr="002B6EBC" w:rsidTr="00CD1958">
        <w:tc>
          <w:tcPr>
            <w:tcW w:w="7508" w:type="dxa"/>
            <w:tcBorders>
              <w:top w:val="nil"/>
              <w:left w:val="single" w:sz="8" w:space="0" w:color="auto"/>
              <w:bottom w:val="single" w:sz="4" w:space="0" w:color="auto"/>
              <w:right w:val="single" w:sz="8" w:space="0" w:color="auto"/>
            </w:tcBorders>
          </w:tcPr>
          <w:p w:rsidR="002B6EBC" w:rsidRPr="002B6EBC" w:rsidRDefault="002B6EBC" w:rsidP="002B6EBC">
            <w:pPr>
              <w:tabs>
                <w:tab w:val="left" w:pos="851"/>
              </w:tabs>
              <w:spacing w:after="0" w:line="240" w:lineRule="auto"/>
              <w:jc w:val="both"/>
              <w:rPr>
                <w:rFonts w:ascii="Times New Roman" w:eastAsia="Times New Roman" w:hAnsi="Times New Roman" w:cs="Times New Roman"/>
                <w:sz w:val="24"/>
                <w:szCs w:val="24"/>
                <w:lang w:eastAsia="ru-RU"/>
              </w:rPr>
            </w:pPr>
            <w:r w:rsidRPr="002B6EBC">
              <w:rPr>
                <w:rFonts w:ascii="Times New Roman" w:eastAsia="Times New Roman" w:hAnsi="Times New Roman" w:cs="Times New Roman"/>
                <w:sz w:val="24"/>
                <w:szCs w:val="24"/>
                <w:lang w:eastAsia="ru-RU"/>
              </w:rPr>
              <w:t>3.Размер коэффициента снижения цены на оказание услуг по крупному ремонту (кат. 3), за 1 единицу техники</w:t>
            </w:r>
          </w:p>
        </w:tc>
        <w:tc>
          <w:tcPr>
            <w:tcW w:w="2552" w:type="dxa"/>
            <w:shd w:val="clear" w:color="auto" w:fill="auto"/>
          </w:tcPr>
          <w:p w:rsidR="002B6EBC" w:rsidRPr="002B6EBC" w:rsidRDefault="002B6EBC" w:rsidP="002B6EBC">
            <w:pPr>
              <w:spacing w:after="0" w:line="240" w:lineRule="auto"/>
              <w:jc w:val="both"/>
              <w:rPr>
                <w:rFonts w:ascii="Times New Roman" w:eastAsia="Times New Roman" w:hAnsi="Times New Roman" w:cs="Arial"/>
                <w:color w:val="000000"/>
                <w:sz w:val="24"/>
                <w:szCs w:val="24"/>
                <w:lang w:eastAsia="ru-RU"/>
              </w:rPr>
            </w:pPr>
          </w:p>
        </w:tc>
      </w:tr>
      <w:tr w:rsidR="002B6EBC" w:rsidRPr="002B6EBC" w:rsidTr="00CD1958">
        <w:tc>
          <w:tcPr>
            <w:tcW w:w="7508" w:type="dxa"/>
            <w:tcBorders>
              <w:top w:val="single" w:sz="4" w:space="0" w:color="auto"/>
              <w:left w:val="single" w:sz="4" w:space="0" w:color="auto"/>
              <w:bottom w:val="single" w:sz="4" w:space="0" w:color="auto"/>
              <w:right w:val="single" w:sz="4" w:space="0" w:color="auto"/>
            </w:tcBorders>
          </w:tcPr>
          <w:p w:rsidR="002B6EBC" w:rsidRPr="002B6EBC" w:rsidRDefault="002B6EBC" w:rsidP="002B6EBC">
            <w:pPr>
              <w:tabs>
                <w:tab w:val="left" w:pos="851"/>
              </w:tabs>
              <w:spacing w:after="0" w:line="240" w:lineRule="auto"/>
              <w:jc w:val="both"/>
              <w:rPr>
                <w:rFonts w:ascii="Times New Roman" w:eastAsia="Times New Roman" w:hAnsi="Times New Roman" w:cs="Times New Roman"/>
                <w:sz w:val="24"/>
                <w:szCs w:val="24"/>
                <w:lang w:eastAsia="ru-RU"/>
              </w:rPr>
            </w:pPr>
            <w:r w:rsidRPr="002B6EBC">
              <w:rPr>
                <w:rFonts w:ascii="Times New Roman" w:eastAsia="Times New Roman" w:hAnsi="Times New Roman" w:cs="Times New Roman"/>
                <w:sz w:val="24"/>
                <w:szCs w:val="24"/>
                <w:lang w:eastAsia="ru-RU"/>
              </w:rPr>
              <w:t>4.Размер коэффициента снижения цены условной единицы (по прейскуранту запасных частей)</w:t>
            </w:r>
          </w:p>
        </w:tc>
        <w:tc>
          <w:tcPr>
            <w:tcW w:w="2552" w:type="dxa"/>
            <w:shd w:val="clear" w:color="auto" w:fill="auto"/>
          </w:tcPr>
          <w:p w:rsidR="002B6EBC" w:rsidRPr="002B6EBC" w:rsidRDefault="002B6EBC" w:rsidP="002B6EBC">
            <w:pPr>
              <w:spacing w:after="0" w:line="240" w:lineRule="auto"/>
              <w:jc w:val="both"/>
              <w:rPr>
                <w:rFonts w:ascii="Times New Roman" w:eastAsia="Times New Roman" w:hAnsi="Times New Roman" w:cs="Arial"/>
                <w:color w:val="000000"/>
                <w:sz w:val="24"/>
                <w:szCs w:val="24"/>
                <w:lang w:eastAsia="ru-RU"/>
              </w:rPr>
            </w:pPr>
          </w:p>
        </w:tc>
      </w:tr>
    </w:tbl>
    <w:p w:rsidR="002B6EBC" w:rsidRPr="002B6EBC" w:rsidRDefault="002B6EBC" w:rsidP="002B6EBC">
      <w:pPr>
        <w:spacing w:after="0" w:line="240" w:lineRule="auto"/>
        <w:jc w:val="both"/>
        <w:rPr>
          <w:rFonts w:ascii="Times New Roman" w:eastAsia="Times New Roman" w:hAnsi="Times New Roman" w:cs="Times New Roman"/>
          <w:sz w:val="24"/>
          <w:szCs w:val="24"/>
          <w:lang w:eastAsia="ru-RU"/>
        </w:rPr>
      </w:pPr>
    </w:p>
    <w:p w:rsidR="002B6EBC" w:rsidRPr="002B6EBC" w:rsidRDefault="002B6EBC" w:rsidP="002B6EBC">
      <w:pPr>
        <w:spacing w:after="0" w:line="240" w:lineRule="auto"/>
        <w:jc w:val="center"/>
        <w:rPr>
          <w:rFonts w:ascii="Times New Roman" w:eastAsia="Calibri" w:hAnsi="Times New Roman" w:cs="Times New Roman"/>
          <w:b/>
          <w:i/>
          <w:sz w:val="24"/>
          <w:szCs w:val="24"/>
          <w:lang w:eastAsia="ru-RU"/>
        </w:rPr>
      </w:pPr>
      <w:r w:rsidRPr="002B6EBC">
        <w:rPr>
          <w:rFonts w:ascii="Times New Roman" w:eastAsia="Calibri" w:hAnsi="Times New Roman" w:cs="Times New Roman"/>
          <w:b/>
          <w:sz w:val="24"/>
          <w:szCs w:val="24"/>
          <w:lang w:eastAsia="ru-RU"/>
        </w:rPr>
        <w:t xml:space="preserve">Сведения о товаре, работе, услуге </w:t>
      </w:r>
      <w:r w:rsidRPr="002B6EBC">
        <w:rPr>
          <w:rFonts w:ascii="Times New Roman" w:eastAsia="Calibri" w:hAnsi="Times New Roman" w:cs="Times New Roman"/>
          <w:b/>
          <w:i/>
          <w:sz w:val="24"/>
          <w:szCs w:val="24"/>
          <w:lang w:eastAsia="ru-RU"/>
        </w:rPr>
        <w:t>(выбрать нужное)</w:t>
      </w:r>
    </w:p>
    <w:p w:rsidR="002B6EBC" w:rsidRPr="002B6EBC" w:rsidRDefault="002B6EBC" w:rsidP="002B6EBC">
      <w:pPr>
        <w:spacing w:after="0" w:line="240" w:lineRule="auto"/>
        <w:jc w:val="both"/>
        <w:rPr>
          <w:rFonts w:ascii="Times New Roman" w:eastAsia="Calibri" w:hAnsi="Times New Roman" w:cs="Times New Roman"/>
          <w:sz w:val="24"/>
          <w:szCs w:val="24"/>
          <w:lang w:eastAsia="ru-RU"/>
        </w:rPr>
      </w:pPr>
      <w:r w:rsidRPr="002B6EBC">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2B6EBC">
        <w:rPr>
          <w:rFonts w:ascii="Times New Roman" w:eastAsia="Calibri" w:hAnsi="Times New Roman" w:cs="Arial"/>
          <w:i/>
          <w:color w:val="FF0000"/>
          <w:sz w:val="24"/>
          <w:szCs w:val="24"/>
          <w:lang w:eastAsia="ru-RU"/>
        </w:rPr>
        <w:t>пп</w:t>
      </w:r>
      <w:proofErr w:type="spellEnd"/>
      <w:r w:rsidRPr="002B6EBC">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2B6EBC" w:rsidRPr="002B6EBC" w:rsidTr="00CD1958">
        <w:tc>
          <w:tcPr>
            <w:tcW w:w="4673" w:type="dxa"/>
            <w:shd w:val="clear" w:color="auto" w:fill="auto"/>
          </w:tcPr>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Наименование товара, работы, услуги</w:t>
            </w:r>
            <w:r w:rsidRPr="002B6EBC">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2B6EBC" w:rsidRPr="002B6EBC" w:rsidRDefault="002B6EBC" w:rsidP="002B6EBC">
            <w:pPr>
              <w:spacing w:after="0" w:line="240" w:lineRule="auto"/>
              <w:ind w:left="32" w:hanging="32"/>
              <w:jc w:val="both"/>
              <w:rPr>
                <w:rFonts w:ascii="Times New Roman" w:eastAsia="Calibri" w:hAnsi="Times New Roman" w:cs="Arial"/>
                <w:color w:val="000000"/>
                <w:sz w:val="24"/>
                <w:szCs w:val="24"/>
                <w:lang w:eastAsia="ru-RU"/>
              </w:rPr>
            </w:pPr>
            <w:r w:rsidRPr="002B6EBC">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2B6EBC" w:rsidRPr="002B6EBC" w:rsidTr="00CD1958">
        <w:tc>
          <w:tcPr>
            <w:tcW w:w="4673" w:type="dxa"/>
            <w:shd w:val="clear" w:color="auto" w:fill="auto"/>
          </w:tcPr>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p>
        </w:tc>
      </w:tr>
      <w:tr w:rsidR="002B6EBC" w:rsidRPr="002B6EBC" w:rsidTr="00CD1958">
        <w:tc>
          <w:tcPr>
            <w:tcW w:w="4673" w:type="dxa"/>
            <w:shd w:val="clear" w:color="auto" w:fill="auto"/>
          </w:tcPr>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2B6EBC" w:rsidRPr="002B6EBC" w:rsidRDefault="002B6EBC" w:rsidP="002B6EBC">
            <w:pPr>
              <w:spacing w:after="0" w:line="240" w:lineRule="auto"/>
              <w:jc w:val="both"/>
              <w:rPr>
                <w:rFonts w:ascii="Times New Roman" w:eastAsia="Calibri" w:hAnsi="Times New Roman" w:cs="Arial"/>
                <w:color w:val="000000"/>
                <w:sz w:val="24"/>
                <w:szCs w:val="24"/>
                <w:lang w:eastAsia="ru-RU"/>
              </w:rPr>
            </w:pPr>
          </w:p>
        </w:tc>
      </w:tr>
    </w:tbl>
    <w:p w:rsidR="002B6EBC" w:rsidRPr="002B6EBC" w:rsidRDefault="002B6EBC" w:rsidP="002B6EBC">
      <w:pPr>
        <w:spacing w:after="0" w:line="240" w:lineRule="auto"/>
        <w:jc w:val="both"/>
        <w:rPr>
          <w:rFonts w:ascii="Times New Roman" w:eastAsia="Times New Roman" w:hAnsi="Times New Roman" w:cs="Times New Roman"/>
          <w:sz w:val="24"/>
          <w:szCs w:val="24"/>
          <w:lang w:eastAsia="ru-RU"/>
        </w:rPr>
      </w:pPr>
    </w:p>
    <w:p w:rsidR="002B6EBC" w:rsidRPr="002B6EBC" w:rsidRDefault="002B6EBC" w:rsidP="002B6EBC">
      <w:pPr>
        <w:spacing w:after="0" w:line="240" w:lineRule="auto"/>
        <w:jc w:val="both"/>
        <w:rPr>
          <w:rFonts w:ascii="Times New Roman" w:eastAsia="Times New Roman" w:hAnsi="Times New Roman" w:cs="Times New Roman"/>
          <w:sz w:val="24"/>
          <w:szCs w:val="24"/>
          <w:lang w:eastAsia="ru-RU"/>
        </w:rPr>
      </w:pPr>
      <w:r w:rsidRPr="002B6EBC">
        <w:rPr>
          <w:rFonts w:ascii="Times New Roman" w:eastAsia="Times New Roman" w:hAnsi="Times New Roman" w:cs="Times New Roman"/>
          <w:sz w:val="24"/>
          <w:szCs w:val="24"/>
          <w:lang w:eastAsia="ru-RU"/>
        </w:rPr>
        <w:t>___________________________________</w:t>
      </w:r>
      <w:r w:rsidRPr="002B6EBC">
        <w:rPr>
          <w:rFonts w:ascii="Times New Roman" w:eastAsia="Times New Roman" w:hAnsi="Times New Roman" w:cs="Times New Roman"/>
          <w:sz w:val="24"/>
          <w:szCs w:val="24"/>
          <w:lang w:eastAsia="ru-RU"/>
        </w:rPr>
        <w:tab/>
        <w:t>__</w:t>
      </w:r>
      <w:r w:rsidRPr="002B6EBC">
        <w:rPr>
          <w:rFonts w:ascii="Times New Roman" w:eastAsia="Times New Roman" w:hAnsi="Times New Roman" w:cs="Times New Roman"/>
          <w:sz w:val="24"/>
          <w:szCs w:val="24"/>
          <w:lang w:eastAsia="ru-RU"/>
        </w:rPr>
        <w:tab/>
        <w:t xml:space="preserve">                              ___________________________</w:t>
      </w:r>
    </w:p>
    <w:p w:rsidR="002B6EBC" w:rsidRPr="002B6EBC" w:rsidRDefault="002B6EBC" w:rsidP="002B6EBC">
      <w:pPr>
        <w:spacing w:after="0" w:line="240" w:lineRule="auto"/>
        <w:jc w:val="both"/>
        <w:rPr>
          <w:rFonts w:ascii="Times New Roman" w:eastAsia="Times New Roman" w:hAnsi="Times New Roman" w:cs="Times New Roman"/>
          <w:sz w:val="20"/>
          <w:szCs w:val="20"/>
          <w:lang w:eastAsia="ru-RU"/>
        </w:rPr>
      </w:pPr>
      <w:r w:rsidRPr="002B6EBC">
        <w:rPr>
          <w:rFonts w:ascii="Times New Roman" w:eastAsia="Times New Roman" w:hAnsi="Times New Roman" w:cs="Times New Roman"/>
          <w:sz w:val="20"/>
          <w:szCs w:val="20"/>
          <w:lang w:eastAsia="ru-RU"/>
        </w:rPr>
        <w:t xml:space="preserve">(Подпись уполномоченного </w:t>
      </w:r>
      <w:proofErr w:type="gramStart"/>
      <w:r w:rsidRPr="002B6EBC">
        <w:rPr>
          <w:rFonts w:ascii="Times New Roman" w:eastAsia="Times New Roman" w:hAnsi="Times New Roman" w:cs="Times New Roman"/>
          <w:sz w:val="20"/>
          <w:szCs w:val="20"/>
          <w:lang w:eastAsia="ru-RU"/>
        </w:rPr>
        <w:t>представителя)</w:t>
      </w:r>
      <w:r w:rsidRPr="002B6EBC">
        <w:rPr>
          <w:rFonts w:ascii="Times New Roman" w:eastAsia="Times New Roman" w:hAnsi="Times New Roman" w:cs="Times New Roman"/>
          <w:sz w:val="20"/>
          <w:szCs w:val="20"/>
          <w:lang w:eastAsia="ru-RU"/>
        </w:rPr>
        <w:tab/>
      </w:r>
      <w:proofErr w:type="gramEnd"/>
      <w:r w:rsidRPr="002B6EBC">
        <w:rPr>
          <w:rFonts w:ascii="Times New Roman" w:eastAsia="Times New Roman" w:hAnsi="Times New Roman" w:cs="Times New Roman"/>
          <w:sz w:val="20"/>
          <w:szCs w:val="20"/>
          <w:lang w:eastAsia="ru-RU"/>
        </w:rPr>
        <w:tab/>
        <w:t xml:space="preserve">                                     (Ф.И.О. и должность подписавшего)</w:t>
      </w:r>
    </w:p>
    <w:p w:rsidR="002B6EBC" w:rsidRDefault="002B6EBC" w:rsidP="002B6EBC">
      <w:pPr>
        <w:spacing w:after="0" w:line="240" w:lineRule="auto"/>
        <w:jc w:val="both"/>
        <w:rPr>
          <w:rFonts w:ascii="Times New Roman" w:eastAsia="Times New Roman" w:hAnsi="Times New Roman" w:cs="Times New Roman"/>
          <w:sz w:val="20"/>
          <w:szCs w:val="20"/>
          <w:lang w:eastAsia="ru-RU"/>
        </w:rPr>
      </w:pPr>
      <w:r w:rsidRPr="002B6EBC">
        <w:rPr>
          <w:rFonts w:ascii="Times New Roman" w:eastAsia="Times New Roman" w:hAnsi="Times New Roman" w:cs="Times New Roman"/>
          <w:sz w:val="20"/>
          <w:szCs w:val="20"/>
          <w:lang w:eastAsia="ru-RU"/>
        </w:rPr>
        <w:t>М.П. (при наличии печати)</w:t>
      </w:r>
    </w:p>
    <w:p w:rsidR="002B6EBC" w:rsidRDefault="002B6EBC" w:rsidP="002B6EBC">
      <w:pPr>
        <w:spacing w:after="0" w:line="240" w:lineRule="auto"/>
        <w:jc w:val="both"/>
        <w:rPr>
          <w:rFonts w:ascii="Times New Roman" w:eastAsia="Times New Roman" w:hAnsi="Times New Roman" w:cs="Times New Roman"/>
          <w:sz w:val="20"/>
          <w:szCs w:val="20"/>
          <w:lang w:eastAsia="ru-RU"/>
        </w:rPr>
      </w:pPr>
    </w:p>
    <w:p w:rsidR="002B6EBC" w:rsidRPr="002B6EBC" w:rsidRDefault="002B6EBC" w:rsidP="002B6EBC">
      <w:pPr>
        <w:spacing w:after="0" w:line="240" w:lineRule="auto"/>
        <w:jc w:val="both"/>
        <w:rPr>
          <w:rFonts w:ascii="Times New Roman" w:eastAsia="Times New Roman" w:hAnsi="Times New Roman" w:cs="Times New Roman"/>
          <w:sz w:val="20"/>
          <w:szCs w:val="20"/>
          <w:lang w:eastAsia="ru-RU"/>
        </w:rPr>
      </w:pPr>
    </w:p>
    <w:p w:rsidR="002B6EBC" w:rsidRPr="002B6EBC" w:rsidRDefault="002B6EBC" w:rsidP="002B6EBC">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2B6EBC">
        <w:rPr>
          <w:rFonts w:ascii="Times New Roman" w:eastAsia="Times New Roman" w:hAnsi="Times New Roman" w:cs="Times New Roman"/>
          <w:color w:val="808080"/>
          <w:sz w:val="24"/>
          <w:szCs w:val="24"/>
          <w:lang w:eastAsia="ru-RU"/>
        </w:rPr>
        <w:t>ИНСТРУКЦИИ ПО ЗАПОЛНЕНИЮ</w:t>
      </w:r>
    </w:p>
    <w:p w:rsidR="002B6EBC" w:rsidRPr="002B6EBC" w:rsidRDefault="002B6EBC" w:rsidP="00FB1727">
      <w:pPr>
        <w:numPr>
          <w:ilvl w:val="0"/>
          <w:numId w:val="6"/>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2B6EBC">
        <w:rPr>
          <w:rFonts w:ascii="Times New Roman" w:eastAsia="Times New Roman" w:hAnsi="Times New Roman" w:cs="Times New Roman"/>
          <w:bCs/>
          <w:color w:val="808080"/>
          <w:sz w:val="24"/>
          <w:szCs w:val="24"/>
          <w:lang w:eastAsia="ru-RU"/>
        </w:rPr>
        <w:t xml:space="preserve">Данные инструкции не следует воспроизводить в документах, подготовленных Участником Открытого </w:t>
      </w:r>
      <w:r>
        <w:rPr>
          <w:rFonts w:ascii="Times New Roman" w:eastAsia="Times New Roman" w:hAnsi="Times New Roman" w:cs="Times New Roman"/>
          <w:bCs/>
          <w:color w:val="808080"/>
          <w:sz w:val="24"/>
          <w:szCs w:val="24"/>
          <w:lang w:eastAsia="ru-RU"/>
        </w:rPr>
        <w:t>конкурса</w:t>
      </w:r>
      <w:r w:rsidRPr="002B6EBC">
        <w:rPr>
          <w:rFonts w:ascii="Times New Roman" w:eastAsia="Times New Roman" w:hAnsi="Times New Roman" w:cs="Times New Roman"/>
          <w:bCs/>
          <w:color w:val="808080"/>
          <w:sz w:val="24"/>
          <w:szCs w:val="24"/>
          <w:lang w:eastAsia="ru-RU"/>
        </w:rPr>
        <w:t>.</w:t>
      </w:r>
    </w:p>
    <w:p w:rsidR="002B6EBC" w:rsidRPr="002B6EBC" w:rsidRDefault="002B6EBC" w:rsidP="00FB1727">
      <w:pPr>
        <w:numPr>
          <w:ilvl w:val="0"/>
          <w:numId w:val="6"/>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2B6EBC">
        <w:rPr>
          <w:rFonts w:ascii="Times New Roman" w:eastAsia="Times New Roman" w:hAnsi="Times New Roman" w:cs="Times New Roman"/>
          <w:bCs/>
          <w:color w:val="808080"/>
          <w:sz w:val="24"/>
          <w:szCs w:val="24"/>
          <w:lang w:eastAsia="ru-RU"/>
        </w:rPr>
        <w:t xml:space="preserve">Участник Открытого </w:t>
      </w:r>
      <w:r>
        <w:rPr>
          <w:rFonts w:ascii="Times New Roman" w:eastAsia="Times New Roman" w:hAnsi="Times New Roman" w:cs="Times New Roman"/>
          <w:bCs/>
          <w:color w:val="808080"/>
          <w:sz w:val="24"/>
          <w:szCs w:val="24"/>
          <w:lang w:eastAsia="ru-RU"/>
        </w:rPr>
        <w:t>конкурса</w:t>
      </w:r>
      <w:r w:rsidRPr="002B6EBC" w:rsidDel="00782B65">
        <w:rPr>
          <w:rFonts w:ascii="Times New Roman" w:eastAsia="Times New Roman" w:hAnsi="Times New Roman" w:cs="Times New Roman"/>
          <w:bCs/>
          <w:color w:val="808080"/>
          <w:sz w:val="24"/>
          <w:szCs w:val="24"/>
          <w:lang w:eastAsia="ru-RU"/>
        </w:rPr>
        <w:t xml:space="preserve"> </w:t>
      </w:r>
      <w:r w:rsidRPr="002B6EBC">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2B6EBC" w:rsidRPr="002B6EBC" w:rsidRDefault="002B6EBC" w:rsidP="00FB1727">
      <w:pPr>
        <w:numPr>
          <w:ilvl w:val="0"/>
          <w:numId w:val="6"/>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Calibri" w:hAnsi="Times New Roman" w:cs="Times New Roman"/>
          <w:b/>
          <w:bCs/>
          <w:color w:val="808080"/>
          <w:sz w:val="24"/>
          <w:szCs w:val="24"/>
          <w:lang w:eastAsia="ru-RU"/>
        </w:rPr>
      </w:pPr>
      <w:r w:rsidRPr="002B6EBC">
        <w:rPr>
          <w:rFonts w:ascii="Times New Roman" w:eastAsia="Calibri"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2B6EBC" w:rsidRPr="002B6EBC" w:rsidRDefault="002B6EBC" w:rsidP="00FB1727">
      <w:pPr>
        <w:numPr>
          <w:ilvl w:val="0"/>
          <w:numId w:val="6"/>
        </w:numPr>
        <w:tabs>
          <w:tab w:val="clear" w:pos="720"/>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2B6EBC">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w:t>
      </w:r>
      <w:r>
        <w:rPr>
          <w:rFonts w:ascii="Times New Roman" w:eastAsia="Times New Roman" w:hAnsi="Times New Roman" w:cs="Times New Roman"/>
          <w:bCs/>
          <w:color w:val="808080"/>
          <w:sz w:val="24"/>
          <w:szCs w:val="24"/>
          <w:lang w:eastAsia="ru-RU"/>
        </w:rPr>
        <w:t>конкурса</w:t>
      </w:r>
      <w:r w:rsidRPr="002B6EBC">
        <w:rPr>
          <w:rFonts w:ascii="Times New Roman" w:eastAsia="Times New Roman" w:hAnsi="Times New Roman" w:cs="Times New Roman"/>
          <w:bCs/>
          <w:color w:val="808080"/>
          <w:sz w:val="24"/>
          <w:szCs w:val="24"/>
          <w:lang w:eastAsia="ru-RU"/>
        </w:rPr>
        <w:t xml:space="preserve"> должны быть указаны </w:t>
      </w:r>
      <w:r w:rsidRPr="002B6EBC">
        <w:rPr>
          <w:rFonts w:ascii="Times New Roman" w:eastAsia="Times New Roman" w:hAnsi="Times New Roman" w:cs="Times New Roman"/>
          <w:b/>
          <w:bCs/>
          <w:color w:val="808080"/>
          <w:sz w:val="24"/>
          <w:szCs w:val="24"/>
          <w:lang w:eastAsia="ru-RU"/>
        </w:rPr>
        <w:t xml:space="preserve">коэффициенты </w:t>
      </w:r>
      <w:proofErr w:type="gramStart"/>
      <w:r w:rsidRPr="002B6EBC">
        <w:rPr>
          <w:rFonts w:ascii="Times New Roman" w:eastAsia="Times New Roman" w:hAnsi="Times New Roman" w:cs="Times New Roman"/>
          <w:b/>
          <w:bCs/>
          <w:color w:val="808080"/>
          <w:sz w:val="24"/>
          <w:szCs w:val="24"/>
          <w:lang w:eastAsia="ru-RU"/>
        </w:rPr>
        <w:t>снижения.</w:t>
      </w:r>
      <w:r w:rsidRPr="002B6EBC">
        <w:rPr>
          <w:rFonts w:ascii="Times New Roman" w:eastAsia="Times New Roman" w:hAnsi="Times New Roman" w:cs="Times New Roman"/>
          <w:b/>
          <w:bCs/>
          <w:color w:val="808080"/>
          <w:sz w:val="24"/>
          <w:szCs w:val="24"/>
          <w:vertAlign w:val="superscript"/>
          <w:lang w:eastAsia="ru-RU"/>
        </w:rPr>
        <w:t>*</w:t>
      </w:r>
      <w:proofErr w:type="gramEnd"/>
      <w:r w:rsidRPr="002B6EBC">
        <w:rPr>
          <w:rFonts w:ascii="Times New Roman" w:eastAsia="Times New Roman" w:hAnsi="Times New Roman" w:cs="Times New Roman"/>
          <w:b/>
          <w:bCs/>
          <w:color w:val="808080"/>
          <w:sz w:val="24"/>
          <w:szCs w:val="24"/>
          <w:lang w:eastAsia="ru-RU"/>
        </w:rPr>
        <w:t xml:space="preserve"> </w:t>
      </w:r>
    </w:p>
    <w:p w:rsidR="002B6EBC" w:rsidRPr="002B6EBC" w:rsidRDefault="002B6EBC" w:rsidP="002B6EBC">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2B6EBC" w:rsidRPr="002B6EBC" w:rsidRDefault="002B6EBC" w:rsidP="002B6EBC">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2B6EBC">
        <w:rPr>
          <w:rFonts w:ascii="Times New Roman" w:eastAsia="Times New Roman" w:hAnsi="Times New Roman" w:cs="Times New Roman"/>
          <w:b/>
          <w:bCs/>
          <w:color w:val="808080"/>
          <w:sz w:val="24"/>
          <w:szCs w:val="24"/>
          <w:lang w:eastAsia="ru-RU"/>
        </w:rPr>
        <w:t xml:space="preserve">ВНИМАНИЕ!!! </w:t>
      </w:r>
    </w:p>
    <w:p w:rsidR="002B6EBC" w:rsidRPr="002B6EBC" w:rsidRDefault="002B6EBC" w:rsidP="002B6EBC">
      <w:pPr>
        <w:spacing w:after="0" w:line="240" w:lineRule="auto"/>
        <w:jc w:val="both"/>
        <w:rPr>
          <w:rFonts w:ascii="Times New Roman" w:eastAsia="Times New Roman" w:hAnsi="Times New Roman" w:cs="Times New Roman"/>
          <w:color w:val="808080"/>
          <w:sz w:val="24"/>
          <w:szCs w:val="24"/>
          <w:lang w:eastAsia="ru-RU"/>
        </w:rPr>
      </w:pPr>
      <w:r w:rsidRPr="002B6EBC">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2B6EBC" w:rsidRPr="002B6EBC" w:rsidRDefault="002B6EBC" w:rsidP="002B6EBC">
      <w:pPr>
        <w:spacing w:after="0" w:line="240" w:lineRule="auto"/>
        <w:jc w:val="both"/>
        <w:rPr>
          <w:rFonts w:ascii="Times New Roman" w:eastAsia="Times New Roman" w:hAnsi="Times New Roman" w:cs="Times New Roman"/>
          <w:color w:val="808080"/>
          <w:sz w:val="24"/>
          <w:szCs w:val="24"/>
          <w:lang w:eastAsia="ru-RU"/>
        </w:rPr>
      </w:pPr>
      <w:r w:rsidRPr="002B6EBC">
        <w:rPr>
          <w:rFonts w:ascii="Times New Roman" w:eastAsia="Times New Roman" w:hAnsi="Times New Roman" w:cs="Times New Roman"/>
          <w:sz w:val="24"/>
          <w:szCs w:val="24"/>
          <w:lang w:eastAsia="ru-RU"/>
        </w:rPr>
        <w:br w:type="page"/>
      </w:r>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734578">
        <w:rPr>
          <w:rFonts w:ascii="Times New Roman" w:eastAsia="MS Mincho" w:hAnsi="Times New Roman" w:cs="Times New Roman"/>
          <w:b/>
          <w:bCs/>
          <w:color w:val="548DD4"/>
          <w:kern w:val="32"/>
          <w:sz w:val="28"/>
          <w:szCs w:val="24"/>
          <w:lang w:val="x-none" w:eastAsia="x-none"/>
        </w:rPr>
        <w:t>Форма 4 РЕКОМЕНДУЕМА</w:t>
      </w:r>
      <w:bookmarkStart w:id="95" w:name="форма4"/>
      <w:bookmarkEnd w:id="95"/>
      <w:r w:rsidRPr="00734578">
        <w:rPr>
          <w:rFonts w:ascii="Times New Roman" w:eastAsia="MS Mincho" w:hAnsi="Times New Roman" w:cs="Times New Roman"/>
          <w:b/>
          <w:bCs/>
          <w:color w:val="548DD4"/>
          <w:kern w:val="32"/>
          <w:sz w:val="28"/>
          <w:szCs w:val="24"/>
          <w:lang w:val="x-none" w:eastAsia="x-none"/>
        </w:rPr>
        <w:t>Я ФОРМА ЗАПРОСА РАЗЪЯСНЕНИЙ ДОКУМЕНТАЦИИ О ЗАКУПКЕ</w:t>
      </w:r>
      <w:bookmarkEnd w:id="91"/>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 ЗАКУПКЕ</w:t>
      </w:r>
      <w:bookmarkEnd w:id="94"/>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right"/>
        <w:rPr>
          <w:rFonts w:ascii="Times New Roman" w:eastAsia="Times New Roman" w:hAnsi="Times New Roman" w:cs="Times New Roman"/>
          <w:sz w:val="24"/>
          <w:szCs w:val="24"/>
          <w:lang w:eastAsia="ru-RU"/>
        </w:rPr>
      </w:pP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Заказчику: Публичное акционерное общество </w:t>
      </w: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 «Башинформсвязь» (ПАО «Башинформсвязь»),</w:t>
      </w:r>
    </w:p>
    <w:p w:rsidR="00ED2404" w:rsidRPr="00ED2404" w:rsidRDefault="00ED2404" w:rsidP="00ED2404">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D240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34578" w:rsidRPr="00734578" w:rsidRDefault="00734578" w:rsidP="00734578">
      <w:pPr>
        <w:spacing w:after="0" w:line="240" w:lineRule="auto"/>
        <w:jc w:val="right"/>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Уважаемые господа!</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34578" w:rsidRPr="00734578" w:rsidTr="0073457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34578" w:rsidRPr="00734578" w:rsidTr="0073457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r>
      <w:tr w:rsidR="00734578" w:rsidRPr="00734578" w:rsidTr="0073457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sectPr w:rsidR="00734578" w:rsidRPr="00734578" w:rsidSect="00734578">
          <w:headerReference w:type="default" r:id="rId36"/>
          <w:pgSz w:w="11907" w:h="16839" w:code="9"/>
          <w:pgMar w:top="851" w:right="567" w:bottom="567" w:left="1134" w:header="720" w:footer="720" w:gutter="0"/>
          <w:pgNumType w:start="1"/>
          <w:cols w:space="708"/>
          <w:noEndnote/>
          <w:titlePg/>
          <w:docGrid w:linePitch="326"/>
        </w:sectPr>
      </w:pPr>
    </w:p>
    <w:p w:rsidR="00734578" w:rsidRPr="00734578" w:rsidRDefault="00734578" w:rsidP="0073457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22763660"/>
      <w:bookmarkStart w:id="106" w:name="_Toc422768619"/>
      <w:bookmarkStart w:id="107" w:name="_Toc438562029"/>
      <w:bookmarkStart w:id="108" w:name="форма6"/>
      <w:bookmarkEnd w:id="96"/>
      <w:bookmarkEnd w:id="97"/>
      <w:bookmarkEnd w:id="98"/>
      <w:r w:rsidRPr="00734578">
        <w:rPr>
          <w:rFonts w:ascii="Times New Roman" w:eastAsia="MS Mincho" w:hAnsi="Times New Roman" w:cs="Times New Roman"/>
          <w:b/>
          <w:bCs/>
          <w:color w:val="548DD4"/>
          <w:kern w:val="32"/>
          <w:sz w:val="28"/>
          <w:szCs w:val="24"/>
          <w:lang w:val="x-none" w:eastAsia="x-none"/>
        </w:rPr>
        <w:t xml:space="preserve">Форма </w:t>
      </w:r>
      <w:bookmarkEnd w:id="99"/>
      <w:r w:rsidRPr="00734578">
        <w:rPr>
          <w:rFonts w:ascii="Times New Roman" w:eastAsia="MS Mincho" w:hAnsi="Times New Roman" w:cs="Times New Roman"/>
          <w:b/>
          <w:bCs/>
          <w:color w:val="548DD4"/>
          <w:kern w:val="32"/>
          <w:sz w:val="28"/>
          <w:szCs w:val="24"/>
          <w:lang w:eastAsia="x-none"/>
        </w:rPr>
        <w:t>5</w:t>
      </w:r>
      <w:r w:rsidRPr="00734578">
        <w:rPr>
          <w:rFonts w:ascii="Cambria" w:eastAsia="Times New Roman" w:hAnsi="Cambria" w:cs="Times New Roman"/>
          <w:b/>
          <w:bCs/>
          <w:color w:val="365F91"/>
          <w:sz w:val="28"/>
          <w:szCs w:val="28"/>
          <w:lang w:eastAsia="ru-RU"/>
        </w:rPr>
        <w:t xml:space="preserve"> </w:t>
      </w:r>
      <w:r w:rsidRPr="0073457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bookmarkEnd w:id="106"/>
      <w:bookmarkEnd w:id="107"/>
      <w:r w:rsidRPr="00734578">
        <w:rPr>
          <w:rFonts w:ascii="Times New Roman" w:eastAsia="MS Mincho" w:hAnsi="Times New Roman" w:cs="Times New Roman"/>
          <w:b/>
          <w:bCs/>
          <w:color w:val="548DD4"/>
          <w:kern w:val="32"/>
          <w:sz w:val="28"/>
          <w:szCs w:val="24"/>
          <w:lang w:eastAsia="x-none"/>
        </w:rPr>
        <w:t xml:space="preserve"> </w:t>
      </w:r>
      <w:r w:rsidRPr="0073457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108"/>
    <w:p w:rsidR="00734578" w:rsidRPr="00734578" w:rsidRDefault="00734578" w:rsidP="00734578">
      <w:pPr>
        <w:spacing w:after="0" w:line="240" w:lineRule="auto"/>
        <w:rPr>
          <w:rFonts w:ascii="Times New Roman" w:eastAsia="MS Mincho" w:hAnsi="Times New Roman" w:cs="Times New Roman"/>
          <w:sz w:val="24"/>
          <w:szCs w:val="24"/>
          <w:lang w:eastAsia="x-none"/>
        </w:rPr>
      </w:pPr>
    </w:p>
    <w:p w:rsidR="00734578" w:rsidRPr="00734578" w:rsidRDefault="00734578" w:rsidP="00734578">
      <w:pPr>
        <w:spacing w:after="0" w:line="240" w:lineRule="auto"/>
        <w:ind w:firstLine="567"/>
        <w:jc w:val="right"/>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 xml:space="preserve">Приложение к Заявке </w:t>
      </w:r>
    </w:p>
    <w:p w:rsidR="00734578" w:rsidRPr="00734578" w:rsidRDefault="00734578" w:rsidP="00734578">
      <w:pPr>
        <w:spacing w:after="0" w:line="240" w:lineRule="auto"/>
        <w:ind w:firstLine="567"/>
        <w:jc w:val="right"/>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от «___» __________ 20___ г. № ______</w:t>
      </w:r>
    </w:p>
    <w:p w:rsidR="00734578" w:rsidRPr="00734578" w:rsidRDefault="00734578" w:rsidP="00734578">
      <w:pPr>
        <w:autoSpaceDE w:val="0"/>
        <w:autoSpaceDN w:val="0"/>
        <w:spacing w:after="120" w:line="240" w:lineRule="auto"/>
        <w:ind w:left="6521"/>
        <w:rPr>
          <w:rFonts w:ascii="Times New Roman" w:eastAsia="Times New Roman" w:hAnsi="Times New Roman" w:cs="Times New Roman"/>
          <w:sz w:val="20"/>
          <w:szCs w:val="20"/>
          <w:lang w:eastAsia="ru-RU"/>
        </w:rPr>
      </w:pPr>
    </w:p>
    <w:p w:rsidR="00734578" w:rsidRPr="00734578" w:rsidRDefault="00734578" w:rsidP="00734578">
      <w:pPr>
        <w:autoSpaceDE w:val="0"/>
        <w:autoSpaceDN w:val="0"/>
        <w:spacing w:after="120" w:line="240" w:lineRule="auto"/>
        <w:ind w:left="6521"/>
        <w:rPr>
          <w:rFonts w:ascii="Times New Roman" w:eastAsia="Times New Roman" w:hAnsi="Times New Roman" w:cs="Times New Roman"/>
          <w:sz w:val="20"/>
          <w:szCs w:val="20"/>
          <w:lang w:eastAsia="ru-RU"/>
        </w:rPr>
      </w:pPr>
    </w:p>
    <w:p w:rsidR="00734578" w:rsidRPr="00734578" w:rsidRDefault="00734578" w:rsidP="0073457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34578">
        <w:rPr>
          <w:rFonts w:ascii="Times New Roman" w:eastAsia="Times New Roman" w:hAnsi="Times New Roman" w:cs="Times New Roman"/>
          <w:b/>
          <w:bCs/>
          <w:spacing w:val="60"/>
          <w:sz w:val="26"/>
          <w:szCs w:val="26"/>
          <w:lang w:eastAsia="ru-RU"/>
        </w:rPr>
        <w:t>ФОРМА</w:t>
      </w:r>
    </w:p>
    <w:p w:rsidR="00734578" w:rsidRPr="00734578" w:rsidRDefault="00734578" w:rsidP="00734578">
      <w:pPr>
        <w:autoSpaceDE w:val="0"/>
        <w:autoSpaceDN w:val="0"/>
        <w:spacing w:after="480" w:line="240" w:lineRule="auto"/>
        <w:jc w:val="center"/>
        <w:rPr>
          <w:rFonts w:ascii="Times New Roman" w:eastAsia="Times New Roman" w:hAnsi="Times New Roman" w:cs="Times New Roman"/>
          <w:b/>
          <w:bCs/>
          <w:sz w:val="26"/>
          <w:szCs w:val="26"/>
          <w:lang w:eastAsia="ru-RU"/>
        </w:rPr>
      </w:pPr>
      <w:r w:rsidRPr="0073457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34578">
        <w:rPr>
          <w:rFonts w:ascii="Times New Roman" w:eastAsia="Times New Roman" w:hAnsi="Times New Roman" w:cs="Times New Roman"/>
          <w:b/>
          <w:bCs/>
          <w:sz w:val="26"/>
          <w:szCs w:val="26"/>
          <w:lang w:eastAsia="ru-RU"/>
        </w:rPr>
        <w:br/>
        <w:t>к субъектам малого и среднего предпринимательства</w:t>
      </w:r>
    </w:p>
    <w:p w:rsidR="00734578" w:rsidRPr="00734578" w:rsidRDefault="00734578" w:rsidP="00734578">
      <w:pPr>
        <w:autoSpaceDE w:val="0"/>
        <w:autoSpaceDN w:val="0"/>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Подтверждаем, что  </w:t>
      </w:r>
    </w:p>
    <w:p w:rsidR="00734578" w:rsidRPr="00734578" w:rsidRDefault="00734578" w:rsidP="0073457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(указывается наименование участника закупки)</w:t>
      </w:r>
    </w:p>
    <w:p w:rsidR="00734578" w:rsidRPr="00734578" w:rsidRDefault="00734578" w:rsidP="00734578">
      <w:pPr>
        <w:autoSpaceDE w:val="0"/>
        <w:autoSpaceDN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4578" w:rsidRPr="00734578" w:rsidRDefault="00734578" w:rsidP="0073457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34578">
        <w:rPr>
          <w:rFonts w:ascii="Times New Roman" w:eastAsia="Times New Roman" w:hAnsi="Times New Roman" w:cs="Times New Roman"/>
          <w:sz w:val="20"/>
          <w:szCs w:val="20"/>
          <w:lang w:eastAsia="ru-RU"/>
        </w:rPr>
        <w:br/>
        <w:t>в зависимости от критериев отнесения)</w:t>
      </w:r>
    </w:p>
    <w:p w:rsidR="00734578" w:rsidRPr="00734578" w:rsidRDefault="00734578" w:rsidP="00734578">
      <w:pPr>
        <w:autoSpaceDE w:val="0"/>
        <w:autoSpaceDN w:val="0"/>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предпринимательства, и сообщаем следующую информацию:</w:t>
      </w:r>
    </w:p>
    <w:p w:rsidR="00734578" w:rsidRPr="00734578" w:rsidRDefault="00734578" w:rsidP="00734578">
      <w:pPr>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1. Адрес местонахождения (юридический адрес):  </w:t>
      </w:r>
    </w:p>
    <w:p w:rsidR="00734578" w:rsidRPr="00734578" w:rsidRDefault="00734578" w:rsidP="0073457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34578" w:rsidRPr="00734578" w:rsidRDefault="00734578" w:rsidP="0073457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w:t>
      </w:r>
    </w:p>
    <w:p w:rsidR="00734578" w:rsidRPr="00734578" w:rsidRDefault="00734578" w:rsidP="0073457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34578" w:rsidRPr="00734578" w:rsidRDefault="00734578" w:rsidP="0073457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r w:rsidRPr="00734578">
        <w:rPr>
          <w:rFonts w:ascii="Times New Roman" w:eastAsia="Times New Roman" w:hAnsi="Times New Roman" w:cs="Times New Roman"/>
          <w:sz w:val="24"/>
          <w:szCs w:val="24"/>
          <w:lang w:val="en-US" w:eastAsia="ru-RU"/>
        </w:rPr>
        <w:t> </w:t>
      </w:r>
      <w:r w:rsidRPr="00734578">
        <w:rPr>
          <w:rFonts w:ascii="Times New Roman" w:eastAsia="Times New Roman" w:hAnsi="Times New Roman" w:cs="Times New Roman"/>
          <w:sz w:val="24"/>
          <w:szCs w:val="24"/>
          <w:lang w:eastAsia="ru-RU"/>
        </w:rPr>
        <w:t>ИНН/</w:t>
      </w:r>
      <w:proofErr w:type="gramStart"/>
      <w:r w:rsidRPr="00734578">
        <w:rPr>
          <w:rFonts w:ascii="Times New Roman" w:eastAsia="Times New Roman" w:hAnsi="Times New Roman" w:cs="Times New Roman"/>
          <w:sz w:val="24"/>
          <w:szCs w:val="24"/>
          <w:lang w:eastAsia="ru-RU"/>
        </w:rPr>
        <w:t xml:space="preserve">КПП:  </w:t>
      </w:r>
      <w:r w:rsidRPr="00734578">
        <w:rPr>
          <w:rFonts w:ascii="Times New Roman" w:eastAsia="Times New Roman" w:hAnsi="Times New Roman" w:cs="Times New Roman"/>
          <w:sz w:val="24"/>
          <w:szCs w:val="24"/>
          <w:lang w:eastAsia="ru-RU"/>
        </w:rPr>
        <w:tab/>
      </w:r>
      <w:proofErr w:type="gramEnd"/>
      <w:r w:rsidRPr="00734578">
        <w:rPr>
          <w:rFonts w:ascii="Times New Roman" w:eastAsia="Times New Roman" w:hAnsi="Times New Roman" w:cs="Times New Roman"/>
          <w:sz w:val="24"/>
          <w:szCs w:val="24"/>
          <w:lang w:eastAsia="ru-RU"/>
        </w:rPr>
        <w:t>.</w:t>
      </w:r>
    </w:p>
    <w:p w:rsidR="00734578" w:rsidRPr="00734578" w:rsidRDefault="00734578" w:rsidP="0073457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сведения о дате выдачи документа и выдавшем его органе)</w:t>
      </w:r>
    </w:p>
    <w:p w:rsidR="00734578" w:rsidRPr="00734578" w:rsidRDefault="00734578" w:rsidP="0073457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3. </w:t>
      </w:r>
      <w:proofErr w:type="gramStart"/>
      <w:r w:rsidRPr="00734578">
        <w:rPr>
          <w:rFonts w:ascii="Times New Roman" w:eastAsia="Times New Roman" w:hAnsi="Times New Roman" w:cs="Times New Roman"/>
          <w:sz w:val="24"/>
          <w:szCs w:val="24"/>
          <w:lang w:eastAsia="ru-RU"/>
        </w:rPr>
        <w:t xml:space="preserve">ОГРН:  </w:t>
      </w:r>
      <w:r w:rsidRPr="00734578">
        <w:rPr>
          <w:rFonts w:ascii="Times New Roman" w:eastAsia="Times New Roman" w:hAnsi="Times New Roman" w:cs="Times New Roman"/>
          <w:sz w:val="24"/>
          <w:szCs w:val="24"/>
          <w:lang w:eastAsia="ru-RU"/>
        </w:rPr>
        <w:tab/>
      </w:r>
      <w:proofErr w:type="gramEnd"/>
      <w:r w:rsidRPr="00734578">
        <w:rPr>
          <w:rFonts w:ascii="Times New Roman" w:eastAsia="Times New Roman" w:hAnsi="Times New Roman" w:cs="Times New Roman"/>
          <w:sz w:val="24"/>
          <w:szCs w:val="24"/>
          <w:lang w:eastAsia="ru-RU"/>
        </w:rPr>
        <w:t>.</w:t>
      </w:r>
    </w:p>
    <w:p w:rsidR="00734578" w:rsidRPr="00734578" w:rsidRDefault="00734578" w:rsidP="0073457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34578" w:rsidRPr="00734578" w:rsidRDefault="00734578" w:rsidP="00734578">
      <w:pPr>
        <w:autoSpaceDE w:val="0"/>
        <w:autoSpaceDN w:val="0"/>
        <w:spacing w:after="0" w:line="240" w:lineRule="auto"/>
        <w:ind w:left="567" w:right="113"/>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 Исключен.</w:t>
      </w:r>
    </w:p>
    <w:p w:rsidR="00734578" w:rsidRPr="00734578" w:rsidRDefault="00734578" w:rsidP="0073457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34578">
        <w:rPr>
          <w:rFonts w:ascii="Times New Roman" w:eastAsia="Times New Roman" w:hAnsi="Times New Roman" w:cs="Times New Roman"/>
          <w:bCs/>
          <w:color w:val="00B050"/>
          <w:sz w:val="24"/>
          <w:szCs w:val="24"/>
          <w:lang w:eastAsia="ru-RU"/>
        </w:rPr>
        <w:t>&lt;1&gt;</w:t>
      </w:r>
      <w:r w:rsidRPr="0073457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34578" w:rsidRPr="00734578" w:rsidTr="00734578">
        <w:trPr>
          <w:cantSplit/>
          <w:tblHeader/>
        </w:trPr>
        <w:tc>
          <w:tcPr>
            <w:tcW w:w="567"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п/п</w:t>
            </w:r>
          </w:p>
        </w:tc>
        <w:tc>
          <w:tcPr>
            <w:tcW w:w="4649"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Наименование сведений</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Малые предприятия</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Средние предприятия</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Показатель</w:t>
            </w:r>
          </w:p>
        </w:tc>
      </w:tr>
      <w:tr w:rsidR="00734578" w:rsidRPr="00734578" w:rsidTr="00734578">
        <w:trPr>
          <w:cantSplit/>
          <w:tblHeader/>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1 </w:t>
            </w:r>
            <w:r w:rsidRPr="00734578">
              <w:rPr>
                <w:rFonts w:ascii="Times New Roman" w:eastAsia="Times New Roman" w:hAnsi="Times New Roman" w:cs="Times New Roman"/>
                <w:bCs/>
                <w:color w:val="00B050"/>
                <w:sz w:val="24"/>
                <w:szCs w:val="24"/>
                <w:lang w:eastAsia="ru-RU"/>
              </w:rPr>
              <w:t>&lt;2&gt;:</w:t>
            </w:r>
          </w:p>
        </w:tc>
        <w:tc>
          <w:tcPr>
            <w:tcW w:w="4649"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3</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4</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5</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не более 25</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sym w:font="Symbol" w:char="F02D"/>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34578">
              <w:rPr>
                <w:rFonts w:ascii="Times New Roman" w:eastAsia="Times New Roman" w:hAnsi="Times New Roman" w:cs="Times New Roman"/>
                <w:bCs/>
                <w:color w:val="00B050"/>
                <w:sz w:val="24"/>
                <w:szCs w:val="24"/>
                <w:lang w:eastAsia="ru-RU"/>
              </w:rPr>
              <w:t>&lt;3&gt;.</w:t>
            </w:r>
          </w:p>
        </w:tc>
        <w:tc>
          <w:tcPr>
            <w:tcW w:w="3176" w:type="dxa"/>
            <w:gridSpan w:val="2"/>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не более 49</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sym w:font="Symbol" w:char="F02D"/>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3</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4</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5</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34578">
              <w:rPr>
                <w:rFonts w:ascii="Times New Roman" w:eastAsia="Times New Roman" w:hAnsi="Times New Roman" w:cs="Times New Roman"/>
                <w:lang w:eastAsia="ru-RU"/>
              </w:rPr>
              <w:t>Сколково</w:t>
            </w:r>
            <w:proofErr w:type="spellEnd"/>
            <w:r w:rsidRPr="00734578">
              <w:rPr>
                <w:rFonts w:ascii="Times New Roman" w:eastAsia="Times New Roman" w:hAnsi="Times New Roman" w:cs="Times New Roman"/>
                <w:lang w:eastAsia="ru-RU"/>
              </w:rPr>
              <w:t>”</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6</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Height w:val="654"/>
        </w:trPr>
        <w:tc>
          <w:tcPr>
            <w:tcW w:w="567"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7</w:t>
            </w:r>
          </w:p>
        </w:tc>
        <w:tc>
          <w:tcPr>
            <w:tcW w:w="4649" w:type="dxa"/>
            <w:vMerge w:val="restart"/>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до 100 включительно</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от 101 до 250 включительно</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указывается количество </w:t>
            </w:r>
            <w:proofErr w:type="gramStart"/>
            <w:r w:rsidRPr="00734578">
              <w:rPr>
                <w:rFonts w:ascii="Times New Roman" w:eastAsia="Times New Roman" w:hAnsi="Times New Roman" w:cs="Times New Roman"/>
                <w:lang w:eastAsia="ru-RU"/>
              </w:rPr>
              <w:t>человек</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за предшест</w:t>
            </w:r>
            <w:r w:rsidRPr="00734578">
              <w:rPr>
                <w:rFonts w:ascii="Times New Roman" w:eastAsia="Times New Roman" w:hAnsi="Times New Roman" w:cs="Times New Roman"/>
                <w:lang w:eastAsia="ru-RU"/>
              </w:rPr>
              <w:softHyphen/>
              <w:t>вующий календарный год)</w:t>
            </w:r>
          </w:p>
        </w:tc>
      </w:tr>
      <w:tr w:rsidR="00734578" w:rsidRPr="00734578" w:rsidTr="00734578">
        <w:trPr>
          <w:cantSplit/>
        </w:trPr>
        <w:tc>
          <w:tcPr>
            <w:tcW w:w="567" w:type="dxa"/>
            <w:vMerge/>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до 15 – </w:t>
            </w:r>
            <w:proofErr w:type="spellStart"/>
            <w:r w:rsidRPr="00734578">
              <w:rPr>
                <w:rFonts w:ascii="Times New Roman" w:eastAsia="Times New Roman" w:hAnsi="Times New Roman" w:cs="Times New Roman"/>
                <w:lang w:eastAsia="ru-RU"/>
              </w:rPr>
              <w:t>микропред</w:t>
            </w:r>
            <w:r w:rsidRPr="00734578">
              <w:rPr>
                <w:rFonts w:ascii="Times New Roman" w:eastAsia="Times New Roman" w:hAnsi="Times New Roman" w:cs="Times New Roman"/>
                <w:lang w:eastAsia="ru-RU"/>
              </w:rPr>
              <w:softHyphen/>
              <w:t>приятие</w:t>
            </w:r>
            <w:proofErr w:type="spellEnd"/>
          </w:p>
        </w:tc>
        <w:tc>
          <w:tcPr>
            <w:tcW w:w="1588"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r>
      <w:tr w:rsidR="00734578" w:rsidRPr="00734578" w:rsidTr="00734578">
        <w:trPr>
          <w:cantSplit/>
          <w:trHeight w:val="425"/>
        </w:trPr>
        <w:tc>
          <w:tcPr>
            <w:tcW w:w="567"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8</w:t>
            </w:r>
          </w:p>
        </w:tc>
        <w:tc>
          <w:tcPr>
            <w:tcW w:w="4649" w:type="dxa"/>
            <w:vMerge w:val="restart"/>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800</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2000</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указывается в млн. </w:t>
            </w:r>
            <w:proofErr w:type="gramStart"/>
            <w:r w:rsidRPr="00734578">
              <w:rPr>
                <w:rFonts w:ascii="Times New Roman" w:eastAsia="Times New Roman" w:hAnsi="Times New Roman" w:cs="Times New Roman"/>
                <w:lang w:eastAsia="ru-RU"/>
              </w:rPr>
              <w:t>рублей</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за предшест</w:t>
            </w:r>
            <w:r w:rsidRPr="00734578">
              <w:rPr>
                <w:rFonts w:ascii="Times New Roman" w:eastAsia="Times New Roman" w:hAnsi="Times New Roman" w:cs="Times New Roman"/>
                <w:lang w:eastAsia="ru-RU"/>
              </w:rPr>
              <w:softHyphen/>
              <w:t>вующий календарный год)</w:t>
            </w:r>
          </w:p>
        </w:tc>
      </w:tr>
      <w:tr w:rsidR="00734578" w:rsidRPr="00734578" w:rsidTr="00734578">
        <w:trPr>
          <w:cantSplit/>
        </w:trPr>
        <w:tc>
          <w:tcPr>
            <w:tcW w:w="567" w:type="dxa"/>
            <w:vMerge/>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120 в год – </w:t>
            </w:r>
            <w:proofErr w:type="spellStart"/>
            <w:r w:rsidRPr="00734578">
              <w:rPr>
                <w:rFonts w:ascii="Times New Roman" w:eastAsia="Times New Roman" w:hAnsi="Times New Roman" w:cs="Times New Roman"/>
                <w:lang w:eastAsia="ru-RU"/>
              </w:rPr>
              <w:t>микро</w:t>
            </w:r>
            <w:r w:rsidRPr="00734578">
              <w:rPr>
                <w:rFonts w:ascii="Times New Roman" w:eastAsia="Times New Roman" w:hAnsi="Times New Roman" w:cs="Times New Roman"/>
                <w:lang w:eastAsia="ru-RU"/>
              </w:rPr>
              <w:softHyphen/>
              <w:t>предприятие</w:t>
            </w:r>
            <w:proofErr w:type="spellEnd"/>
          </w:p>
        </w:tc>
        <w:tc>
          <w:tcPr>
            <w:tcW w:w="1588"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9</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10</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11</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12</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13</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roofErr w:type="gramStart"/>
            <w:r w:rsidRPr="00734578">
              <w:rPr>
                <w:rFonts w:ascii="Times New Roman" w:eastAsia="Times New Roman" w:hAnsi="Times New Roman" w:cs="Times New Roman"/>
                <w:lang w:eastAsia="ru-RU"/>
              </w:rPr>
              <w:t>)</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 xml:space="preserve">в случае участия </w:t>
            </w:r>
            <w:r w:rsidRPr="00734578">
              <w:rPr>
                <w:rFonts w:ascii="Times New Roman" w:eastAsia="Times New Roman" w:hAnsi="Times New Roman" w:cs="Times New Roman"/>
                <w:lang w:eastAsia="ru-RU"/>
              </w:rPr>
              <w:sym w:font="Symbol" w:char="F02D"/>
            </w:r>
            <w:r w:rsidRPr="0073457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14</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roofErr w:type="gramStart"/>
            <w:r w:rsidRPr="00734578">
              <w:rPr>
                <w:rFonts w:ascii="Times New Roman" w:eastAsia="Times New Roman" w:hAnsi="Times New Roman" w:cs="Times New Roman"/>
                <w:lang w:eastAsia="ru-RU"/>
              </w:rPr>
              <w:t>)</w:t>
            </w:r>
            <w:r w:rsidRPr="00734578">
              <w:rPr>
                <w:rFonts w:ascii="Times New Roman" w:eastAsia="Times New Roman" w:hAnsi="Times New Roman" w:cs="Times New Roman"/>
                <w:lang w:eastAsia="ru-RU"/>
              </w:rPr>
              <w:br/>
              <w:t>(</w:t>
            </w:r>
            <w:proofErr w:type="gramEnd"/>
            <w:r w:rsidRPr="00734578">
              <w:rPr>
                <w:rFonts w:ascii="Times New Roman" w:eastAsia="Times New Roman" w:hAnsi="Times New Roman" w:cs="Times New Roman"/>
                <w:lang w:eastAsia="ru-RU"/>
              </w:rPr>
              <w:t xml:space="preserve">при наличии </w:t>
            </w:r>
            <w:r w:rsidRPr="00734578">
              <w:rPr>
                <w:rFonts w:ascii="Times New Roman" w:eastAsia="Times New Roman" w:hAnsi="Times New Roman" w:cs="Times New Roman"/>
                <w:lang w:eastAsia="ru-RU"/>
              </w:rPr>
              <w:sym w:font="Symbol" w:char="F02D"/>
            </w:r>
            <w:r w:rsidRPr="0073457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15</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16</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bl>
    <w:p w:rsidR="00734578" w:rsidRPr="00734578" w:rsidRDefault="00734578" w:rsidP="0073457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34578" w:rsidRPr="00734578" w:rsidRDefault="00734578" w:rsidP="0073457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(подпись)</w:t>
      </w:r>
    </w:p>
    <w:p w:rsidR="00734578" w:rsidRPr="00734578" w:rsidRDefault="00734578" w:rsidP="00734578">
      <w:pPr>
        <w:autoSpaceDE w:val="0"/>
        <w:autoSpaceDN w:val="0"/>
        <w:spacing w:after="24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М.П.</w:t>
      </w:r>
    </w:p>
    <w:p w:rsidR="00734578" w:rsidRPr="00734578" w:rsidRDefault="00734578" w:rsidP="00734578">
      <w:pPr>
        <w:autoSpaceDE w:val="0"/>
        <w:autoSpaceDN w:val="0"/>
        <w:spacing w:after="0" w:line="240" w:lineRule="auto"/>
        <w:rPr>
          <w:rFonts w:ascii="Times New Roman" w:eastAsia="Times New Roman" w:hAnsi="Times New Roman" w:cs="Times New Roman"/>
          <w:sz w:val="24"/>
          <w:szCs w:val="24"/>
          <w:lang w:eastAsia="ru-RU"/>
        </w:rPr>
      </w:pPr>
    </w:p>
    <w:p w:rsidR="00734578" w:rsidRPr="00734578" w:rsidRDefault="00734578" w:rsidP="0073457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(фамилия, имя, отчество (при наличии) подписавшего, должность)</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34578">
        <w:rPr>
          <w:rFonts w:ascii="Times New Roman" w:eastAsia="Times New Roman" w:hAnsi="Times New Roman" w:cs="Times New Roman"/>
          <w:bCs/>
          <w:color w:val="808080"/>
          <w:sz w:val="24"/>
          <w:szCs w:val="24"/>
          <w:lang w:eastAsia="ru-RU"/>
        </w:rPr>
        <w:fldChar w:fldCharType="begin"/>
      </w:r>
      <w:r w:rsidRPr="00734578">
        <w:rPr>
          <w:rFonts w:ascii="Times New Roman" w:eastAsia="Times New Roman" w:hAnsi="Times New Roman" w:cs="Times New Roman"/>
          <w:bCs/>
          <w:color w:val="808080"/>
          <w:sz w:val="24"/>
          <w:szCs w:val="24"/>
          <w:lang w:eastAsia="ru-RU"/>
        </w:rPr>
        <w:instrText xml:space="preserve"> REF _Ref378845212 \r \h </w:instrText>
      </w:r>
      <w:r w:rsidRPr="00734578">
        <w:rPr>
          <w:rFonts w:ascii="Times New Roman" w:eastAsia="Times New Roman" w:hAnsi="Times New Roman" w:cs="Times New Roman"/>
          <w:bCs/>
          <w:color w:val="808080"/>
          <w:sz w:val="24"/>
          <w:szCs w:val="24"/>
          <w:lang w:eastAsia="ru-RU"/>
        </w:rPr>
      </w:r>
      <w:r w:rsidRPr="00734578">
        <w:rPr>
          <w:rFonts w:ascii="Times New Roman" w:eastAsia="Times New Roman" w:hAnsi="Times New Roman" w:cs="Times New Roman"/>
          <w:bCs/>
          <w:color w:val="808080"/>
          <w:sz w:val="24"/>
          <w:szCs w:val="24"/>
          <w:lang w:eastAsia="ru-RU"/>
        </w:rPr>
        <w:fldChar w:fldCharType="separate"/>
      </w:r>
      <w:r w:rsidR="004B1BF2">
        <w:rPr>
          <w:rFonts w:ascii="Times New Roman" w:eastAsia="Times New Roman" w:hAnsi="Times New Roman" w:cs="Times New Roman"/>
          <w:bCs/>
          <w:color w:val="808080"/>
          <w:sz w:val="24"/>
          <w:szCs w:val="24"/>
          <w:lang w:eastAsia="ru-RU"/>
        </w:rPr>
        <w:t>16</w:t>
      </w:r>
      <w:r w:rsidRPr="00734578">
        <w:rPr>
          <w:rFonts w:ascii="Times New Roman" w:eastAsia="Times New Roman" w:hAnsi="Times New Roman" w:cs="Times New Roman"/>
          <w:bCs/>
          <w:color w:val="808080"/>
          <w:sz w:val="24"/>
          <w:szCs w:val="24"/>
          <w:lang w:eastAsia="ru-RU"/>
        </w:rPr>
        <w:fldChar w:fldCharType="end"/>
      </w:r>
      <w:r w:rsidRPr="00734578">
        <w:rPr>
          <w:rFonts w:ascii="Times New Roman" w:eastAsia="Times New Roman" w:hAnsi="Times New Roman" w:cs="Times New Roman"/>
          <w:bCs/>
          <w:color w:val="808080"/>
          <w:sz w:val="24"/>
          <w:szCs w:val="24"/>
          <w:lang w:eastAsia="ru-RU"/>
        </w:rPr>
        <w:t xml:space="preserve"> Информационной карты.</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&lt;1&gt;</w:t>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734578">
          <w:rPr>
            <w:rFonts w:ascii="Times New Roman" w:eastAsia="Times New Roman" w:hAnsi="Times New Roman" w:cs="Times New Roman"/>
            <w:bCs/>
            <w:color w:val="808080"/>
            <w:sz w:val="24"/>
            <w:szCs w:val="24"/>
            <w:lang w:eastAsia="ru-RU"/>
          </w:rPr>
          <w:t>пунктах 7</w:t>
        </w:r>
      </w:hyperlink>
      <w:r w:rsidRPr="00734578">
        <w:rPr>
          <w:rFonts w:ascii="Times New Roman" w:eastAsia="Times New Roman" w:hAnsi="Times New Roman" w:cs="Times New Roman"/>
          <w:bCs/>
          <w:color w:val="808080"/>
          <w:sz w:val="24"/>
          <w:szCs w:val="24"/>
          <w:lang w:eastAsia="ru-RU"/>
        </w:rPr>
        <w:t xml:space="preserve"> и </w:t>
      </w:r>
      <w:hyperlink r:id="rId38" w:history="1">
        <w:r w:rsidRPr="00734578">
          <w:rPr>
            <w:rFonts w:ascii="Times New Roman" w:eastAsia="Times New Roman" w:hAnsi="Times New Roman" w:cs="Times New Roman"/>
            <w:bCs/>
            <w:color w:val="808080"/>
            <w:sz w:val="24"/>
            <w:szCs w:val="24"/>
            <w:lang w:eastAsia="ru-RU"/>
          </w:rPr>
          <w:t>8</w:t>
        </w:r>
      </w:hyperlink>
      <w:r w:rsidRPr="0073457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&lt;2&gt;</w:t>
      </w:r>
      <w:r w:rsidRPr="00734578">
        <w:rPr>
          <w:rFonts w:ascii="Times New Roman" w:eastAsia="Times New Roman" w:hAnsi="Times New Roman" w:cs="Times New Roman"/>
          <w:bCs/>
          <w:color w:val="808080"/>
          <w:sz w:val="24"/>
          <w:szCs w:val="24"/>
          <w:lang w:eastAsia="ru-RU"/>
        </w:rPr>
        <w:t xml:space="preserve"> </w:t>
      </w:r>
      <w:hyperlink r:id="rId39" w:history="1">
        <w:r w:rsidRPr="00734578">
          <w:rPr>
            <w:rFonts w:ascii="Times New Roman" w:eastAsia="Times New Roman" w:hAnsi="Times New Roman" w:cs="Times New Roman"/>
            <w:bCs/>
            <w:color w:val="808080"/>
            <w:sz w:val="24"/>
            <w:szCs w:val="24"/>
            <w:lang w:eastAsia="ru-RU"/>
          </w:rPr>
          <w:t>Пункты 1</w:t>
        </w:r>
      </w:hyperlink>
      <w:r w:rsidRPr="00734578">
        <w:rPr>
          <w:rFonts w:ascii="Times New Roman" w:eastAsia="Times New Roman" w:hAnsi="Times New Roman" w:cs="Times New Roman"/>
          <w:bCs/>
          <w:color w:val="808080"/>
          <w:sz w:val="24"/>
          <w:szCs w:val="24"/>
          <w:lang w:eastAsia="ru-RU"/>
        </w:rPr>
        <w:t xml:space="preserve"> - </w:t>
      </w:r>
      <w:hyperlink r:id="rId40" w:history="1">
        <w:r w:rsidRPr="00734578">
          <w:rPr>
            <w:rFonts w:ascii="Times New Roman" w:eastAsia="Times New Roman" w:hAnsi="Times New Roman" w:cs="Times New Roman"/>
            <w:bCs/>
            <w:color w:val="808080"/>
            <w:sz w:val="24"/>
            <w:szCs w:val="24"/>
            <w:lang w:eastAsia="ru-RU"/>
          </w:rPr>
          <w:t>11</w:t>
        </w:r>
      </w:hyperlink>
      <w:r w:rsidRPr="0073457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&lt;3&gt;</w:t>
      </w:r>
      <w:r w:rsidRPr="0073457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734578">
          <w:rPr>
            <w:rFonts w:ascii="Times New Roman" w:eastAsia="Times New Roman" w:hAnsi="Times New Roman" w:cs="Times New Roman"/>
            <w:bCs/>
            <w:color w:val="808080"/>
            <w:sz w:val="24"/>
            <w:szCs w:val="24"/>
            <w:lang w:eastAsia="ru-RU"/>
          </w:rPr>
          <w:t>подпунктах "в"</w:t>
        </w:r>
      </w:hyperlink>
      <w:r w:rsidRPr="00734578">
        <w:rPr>
          <w:rFonts w:ascii="Times New Roman" w:eastAsia="Times New Roman" w:hAnsi="Times New Roman" w:cs="Times New Roman"/>
          <w:bCs/>
          <w:color w:val="808080"/>
          <w:sz w:val="24"/>
          <w:szCs w:val="24"/>
          <w:lang w:eastAsia="ru-RU"/>
        </w:rPr>
        <w:t xml:space="preserve"> - </w:t>
      </w:r>
      <w:hyperlink r:id="rId42" w:history="1">
        <w:r w:rsidRPr="00734578">
          <w:rPr>
            <w:rFonts w:ascii="Times New Roman" w:eastAsia="Times New Roman" w:hAnsi="Times New Roman" w:cs="Times New Roman"/>
            <w:bCs/>
            <w:color w:val="808080"/>
            <w:sz w:val="24"/>
            <w:szCs w:val="24"/>
            <w:lang w:eastAsia="ru-RU"/>
          </w:rPr>
          <w:t>"д" пункта 1 части 1.1 статьи 4</w:t>
        </w:r>
      </w:hyperlink>
      <w:r w:rsidRPr="0073457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34578" w:rsidRPr="00734578" w:rsidRDefault="00734578" w:rsidP="0073457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34578">
        <w:rPr>
          <w:rFonts w:ascii="Times New Roman" w:eastAsia="Calibri" w:hAnsi="Times New Roman" w:cs="Times New Roman"/>
          <w:bCs/>
          <w:color w:val="808080"/>
          <w:sz w:val="24"/>
          <w:szCs w:val="24"/>
          <w:lang w:eastAsia="ru-RU"/>
        </w:rPr>
        <w:br w:type="page"/>
      </w:r>
    </w:p>
    <w:p w:rsid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
      <w:bookmarkStart w:id="110" w:name="_РАЗДЕЛ_IV._Техническое"/>
      <w:bookmarkStart w:id="111" w:name="_Toc438562031"/>
      <w:bookmarkEnd w:id="109"/>
      <w:bookmarkEnd w:id="110"/>
      <w:r w:rsidRPr="00734578">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2B6EBC" w:rsidRDefault="002B6EBC"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2B6EBC" w:rsidRPr="002B6EBC" w:rsidRDefault="002B6EBC" w:rsidP="002B6EBC">
      <w:pPr>
        <w:spacing w:after="0" w:line="240" w:lineRule="auto"/>
        <w:jc w:val="center"/>
        <w:rPr>
          <w:rFonts w:ascii="Calibri" w:eastAsia="Calibri" w:hAnsi="Calibri" w:cs="Calibri"/>
        </w:rPr>
      </w:pPr>
      <w:r w:rsidRPr="002B6EBC">
        <w:rPr>
          <w:rFonts w:ascii="Times New Roman" w:eastAsia="Calibri" w:hAnsi="Times New Roman" w:cs="Times New Roman"/>
          <w:b/>
          <w:bCs/>
          <w:sz w:val="24"/>
          <w:szCs w:val="24"/>
          <w:lang w:eastAsia="ru-RU"/>
        </w:rPr>
        <w:t>ТЕХНИЧЕСКОЕ ЗАДАНИЕ</w:t>
      </w:r>
      <w:r w:rsidRPr="002B6EBC">
        <w:rPr>
          <w:rFonts w:ascii="Calibri" w:eastAsia="Calibri" w:hAnsi="Calibri" w:cs="Calibri"/>
        </w:rPr>
        <w:t xml:space="preserve"> </w:t>
      </w:r>
    </w:p>
    <w:p w:rsidR="002B6EBC" w:rsidRPr="002B6EBC" w:rsidRDefault="002B6EBC" w:rsidP="002B6EBC">
      <w:pPr>
        <w:spacing w:after="0" w:line="240" w:lineRule="auto"/>
        <w:jc w:val="center"/>
        <w:rPr>
          <w:rFonts w:ascii="Times New Roman" w:eastAsia="Calibri" w:hAnsi="Times New Roman" w:cs="Times New Roman"/>
          <w:b/>
          <w:bCs/>
          <w:sz w:val="24"/>
          <w:szCs w:val="24"/>
          <w:lang w:eastAsia="ru-RU"/>
        </w:rPr>
      </w:pPr>
      <w:r w:rsidRPr="002B6EBC">
        <w:rPr>
          <w:rFonts w:ascii="Times New Roman" w:eastAsia="Calibri" w:hAnsi="Times New Roman" w:cs="Times New Roman"/>
          <w:b/>
          <w:bCs/>
          <w:sz w:val="24"/>
          <w:szCs w:val="24"/>
          <w:lang w:eastAsia="ru-RU"/>
        </w:rPr>
        <w:t>на предоставление услуг по ремонту оргтехники.</w:t>
      </w:r>
    </w:p>
    <w:p w:rsidR="002B6EBC" w:rsidRPr="002B6EBC" w:rsidRDefault="002B6EBC" w:rsidP="00FB1727">
      <w:pPr>
        <w:keepNext/>
        <w:numPr>
          <w:ilvl w:val="0"/>
          <w:numId w:val="9"/>
        </w:numPr>
        <w:suppressAutoHyphens/>
        <w:spacing w:after="0" w:line="100" w:lineRule="atLeast"/>
        <w:jc w:val="center"/>
        <w:rPr>
          <w:rFonts w:ascii="Times New Roman" w:eastAsia="Times New Roman" w:hAnsi="Times New Roman" w:cs="Times New Roman"/>
          <w:b/>
          <w:kern w:val="1"/>
          <w:sz w:val="24"/>
          <w:szCs w:val="24"/>
          <w:lang w:eastAsia="zh-CN"/>
        </w:rPr>
      </w:pPr>
      <w:r w:rsidRPr="002B6EBC">
        <w:rPr>
          <w:rFonts w:ascii="Times New Roman" w:eastAsia="Times New Roman" w:hAnsi="Times New Roman" w:cs="Times New Roman"/>
          <w:b/>
          <w:bCs/>
          <w:kern w:val="1"/>
          <w:sz w:val="24"/>
          <w:szCs w:val="24"/>
          <w:lang w:eastAsia="zh-CN"/>
        </w:rPr>
        <w:t>Начальные (максимальные) цены единиц услуг:</w:t>
      </w:r>
    </w:p>
    <w:p w:rsidR="002B6EBC" w:rsidRPr="002B6EBC" w:rsidRDefault="002B6EBC" w:rsidP="002B6EBC">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2B6EBC">
        <w:rPr>
          <w:rFonts w:ascii="Times New Roman" w:eastAsia="Times New Roman" w:hAnsi="Times New Roman" w:cs="Times New Roman"/>
          <w:b/>
          <w:kern w:val="1"/>
          <w:sz w:val="24"/>
          <w:szCs w:val="24"/>
          <w:lang w:eastAsia="zh-CN"/>
        </w:rPr>
        <w:t>Стоимость ремонтных работ:</w:t>
      </w:r>
    </w:p>
    <w:p w:rsidR="002B6EBC" w:rsidRPr="002B6EBC" w:rsidRDefault="002B6EBC" w:rsidP="002B6EBC">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b/>
          <w:kern w:val="1"/>
          <w:sz w:val="24"/>
          <w:szCs w:val="24"/>
          <w:lang w:eastAsia="zh-CN"/>
        </w:rPr>
        <w:t>Малый ремонт категория 1:</w:t>
      </w:r>
    </w:p>
    <w:p w:rsidR="002B6EBC" w:rsidRPr="002B6EBC" w:rsidRDefault="002B6EBC" w:rsidP="00FB1727">
      <w:pPr>
        <w:numPr>
          <w:ilvl w:val="0"/>
          <w:numId w:val="10"/>
        </w:numPr>
        <w:suppressAutoHyphens/>
        <w:spacing w:after="0" w:line="100" w:lineRule="atLeast"/>
        <w:jc w:val="both"/>
        <w:rPr>
          <w:rFonts w:ascii="Times New Roman" w:eastAsia="Times New Roman" w:hAnsi="Times New Roman" w:cs="Times New Roman"/>
          <w:b/>
          <w:kern w:val="1"/>
          <w:sz w:val="24"/>
          <w:szCs w:val="24"/>
          <w:lang w:eastAsia="zh-CN"/>
        </w:rPr>
      </w:pPr>
      <w:r w:rsidRPr="002B6EBC">
        <w:rPr>
          <w:rFonts w:ascii="Times New Roman" w:eastAsia="Times New Roman" w:hAnsi="Times New Roman" w:cs="Times New Roman"/>
          <w:kern w:val="1"/>
          <w:sz w:val="24"/>
          <w:szCs w:val="24"/>
          <w:lang w:eastAsia="zh-CN"/>
        </w:rPr>
        <w:t xml:space="preserve"> </w:t>
      </w:r>
      <w:r w:rsidR="00AF7027" w:rsidRPr="00AF7027">
        <w:rPr>
          <w:rFonts w:ascii="Times New Roman" w:eastAsia="Times New Roman" w:hAnsi="Times New Roman" w:cs="Times New Roman"/>
          <w:kern w:val="1"/>
          <w:sz w:val="24"/>
          <w:szCs w:val="24"/>
          <w:lang w:eastAsia="zh-CN"/>
        </w:rPr>
        <w:t>691,75</w:t>
      </w:r>
      <w:r w:rsidRPr="002B6EBC">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2B6EBC" w:rsidRPr="002B6EBC" w:rsidRDefault="002B6EBC" w:rsidP="002B6EBC">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b/>
          <w:kern w:val="1"/>
          <w:sz w:val="24"/>
          <w:szCs w:val="24"/>
          <w:lang w:eastAsia="zh-CN"/>
        </w:rPr>
        <w:t>Средний ремонт категория 2:</w:t>
      </w:r>
    </w:p>
    <w:p w:rsidR="002B6EBC" w:rsidRPr="002B6EBC" w:rsidRDefault="00AF7027" w:rsidP="00FB1727">
      <w:pPr>
        <w:numPr>
          <w:ilvl w:val="0"/>
          <w:numId w:val="10"/>
        </w:numPr>
        <w:suppressAutoHyphens/>
        <w:spacing w:after="0" w:line="100" w:lineRule="atLeast"/>
        <w:jc w:val="both"/>
        <w:rPr>
          <w:rFonts w:ascii="Times New Roman" w:eastAsia="Times New Roman" w:hAnsi="Times New Roman" w:cs="Times New Roman"/>
          <w:b/>
          <w:kern w:val="1"/>
          <w:sz w:val="24"/>
          <w:szCs w:val="24"/>
          <w:lang w:eastAsia="zh-CN"/>
        </w:rPr>
      </w:pPr>
      <w:r w:rsidRPr="00AF7027">
        <w:rPr>
          <w:rFonts w:ascii="Times New Roman" w:eastAsia="Times New Roman" w:hAnsi="Times New Roman" w:cs="Times New Roman"/>
          <w:kern w:val="1"/>
          <w:sz w:val="24"/>
          <w:szCs w:val="24"/>
          <w:lang w:eastAsia="zh-CN"/>
        </w:rPr>
        <w:t>1372,25</w:t>
      </w:r>
      <w:r w:rsidR="002B6EBC" w:rsidRPr="002B6EBC">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2B6EBC" w:rsidRPr="002B6EBC" w:rsidRDefault="002B6EBC" w:rsidP="002B6EBC">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b/>
          <w:kern w:val="1"/>
          <w:sz w:val="24"/>
          <w:szCs w:val="24"/>
          <w:lang w:eastAsia="zh-CN"/>
        </w:rPr>
        <w:t>Крупный ремонт категория 3:</w:t>
      </w:r>
    </w:p>
    <w:p w:rsidR="002B6EBC" w:rsidRPr="002B6EBC" w:rsidRDefault="002B6EBC" w:rsidP="00FB1727">
      <w:pPr>
        <w:numPr>
          <w:ilvl w:val="0"/>
          <w:numId w:val="10"/>
        </w:numPr>
        <w:suppressAutoHyphens/>
        <w:spacing w:after="0" w:line="100" w:lineRule="atLeast"/>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 xml:space="preserve"> </w:t>
      </w:r>
      <w:r w:rsidR="00AF7027" w:rsidRPr="00AF7027">
        <w:rPr>
          <w:rFonts w:ascii="Times New Roman" w:eastAsia="Times New Roman" w:hAnsi="Times New Roman" w:cs="Times New Roman"/>
          <w:kern w:val="1"/>
          <w:sz w:val="24"/>
          <w:szCs w:val="24"/>
          <w:lang w:eastAsia="zh-CN"/>
        </w:rPr>
        <w:t>2056</w:t>
      </w:r>
      <w:r w:rsidR="00AF7027">
        <w:rPr>
          <w:rFonts w:ascii="Times New Roman" w:eastAsia="Times New Roman" w:hAnsi="Times New Roman" w:cs="Times New Roman"/>
          <w:kern w:val="1"/>
          <w:sz w:val="24"/>
          <w:szCs w:val="24"/>
          <w:lang w:eastAsia="zh-CN"/>
        </w:rPr>
        <w:t xml:space="preserve"> </w:t>
      </w:r>
      <w:r w:rsidRPr="002B6EBC">
        <w:rPr>
          <w:rFonts w:ascii="Times New Roman" w:eastAsia="Times New Roman" w:hAnsi="Times New Roman" w:cs="Times New Roman"/>
          <w:kern w:val="1"/>
          <w:sz w:val="24"/>
          <w:szCs w:val="24"/>
          <w:lang w:eastAsia="zh-CN"/>
        </w:rPr>
        <w:t>руб. с НДС за 1 ед. техники (вне зависимости от количества выполненных услуг по одной ед. техники).</w:t>
      </w:r>
    </w:p>
    <w:p w:rsidR="002B6EBC" w:rsidRPr="002B6EBC" w:rsidRDefault="002B6EBC" w:rsidP="002B6EBC">
      <w:pPr>
        <w:suppressAutoHyphens/>
        <w:spacing w:after="0" w:line="100" w:lineRule="atLeast"/>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Условия выполнения работ:</w:t>
      </w:r>
    </w:p>
    <w:p w:rsidR="002B6EBC" w:rsidRPr="002B6EBC" w:rsidRDefault="002B6EBC" w:rsidP="002B6EBC">
      <w:pPr>
        <w:suppressAutoHyphens/>
        <w:spacing w:after="0" w:line="100" w:lineRule="atLeast"/>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2B6EBC" w:rsidRPr="002B6EBC" w:rsidRDefault="002B6EBC" w:rsidP="002B6EBC">
      <w:pPr>
        <w:suppressAutoHyphens/>
        <w:spacing w:after="0" w:line="100" w:lineRule="atLeast"/>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 xml:space="preserve">При выполнении любого ремонта Исполнитель обязан производить следующие процедуры: </w:t>
      </w:r>
      <w:r w:rsidR="00AF7027" w:rsidRPr="002B6EBC">
        <w:rPr>
          <w:rFonts w:ascii="Times New Roman" w:eastAsia="Times New Roman" w:hAnsi="Times New Roman" w:cs="Times New Roman"/>
          <w:kern w:val="1"/>
          <w:sz w:val="24"/>
          <w:szCs w:val="24"/>
          <w:lang w:eastAsia="zh-CN"/>
        </w:rPr>
        <w:t>диагностика, очистка</w:t>
      </w:r>
      <w:r w:rsidRPr="002B6EBC">
        <w:rPr>
          <w:rFonts w:ascii="Times New Roman" w:eastAsia="Times New Roman" w:hAnsi="Times New Roman" w:cs="Times New Roman"/>
          <w:kern w:val="1"/>
          <w:sz w:val="24"/>
          <w:szCs w:val="24"/>
          <w:lang w:eastAsia="zh-CN"/>
        </w:rPr>
        <w:t xml:space="preserve"> оборудования от пыли, тонера внутри и снаружи, смазка </w:t>
      </w:r>
      <w:r w:rsidR="00AF7027" w:rsidRPr="002B6EBC">
        <w:rPr>
          <w:rFonts w:ascii="Times New Roman" w:eastAsia="Times New Roman" w:hAnsi="Times New Roman" w:cs="Times New Roman"/>
          <w:kern w:val="1"/>
          <w:sz w:val="24"/>
          <w:szCs w:val="24"/>
          <w:lang w:eastAsia="zh-CN"/>
        </w:rPr>
        <w:t>контактов, настройка</w:t>
      </w:r>
      <w:r w:rsidRPr="002B6EBC">
        <w:rPr>
          <w:rFonts w:ascii="Times New Roman" w:eastAsia="Times New Roman" w:hAnsi="Times New Roman" w:cs="Times New Roman"/>
          <w:kern w:val="1"/>
          <w:sz w:val="24"/>
          <w:szCs w:val="24"/>
          <w:lang w:eastAsia="zh-CN"/>
        </w:rPr>
        <w:t>, технический прогон оборудования</w:t>
      </w:r>
    </w:p>
    <w:p w:rsidR="002B6EBC" w:rsidRPr="002B6EBC" w:rsidRDefault="002B6EBC" w:rsidP="002B6EBC">
      <w:pPr>
        <w:suppressAutoHyphens/>
        <w:spacing w:after="0" w:line="100" w:lineRule="atLeast"/>
        <w:jc w:val="both"/>
        <w:rPr>
          <w:rFonts w:ascii="Times New Roman" w:eastAsia="Times New Roman" w:hAnsi="Times New Roman" w:cs="Times New Roman"/>
          <w:kern w:val="1"/>
          <w:sz w:val="24"/>
          <w:szCs w:val="24"/>
          <w:lang w:eastAsia="zh-CN"/>
        </w:rPr>
      </w:pPr>
    </w:p>
    <w:p w:rsidR="002B6EBC" w:rsidRPr="002B6EBC" w:rsidRDefault="002B6EBC" w:rsidP="002B6EBC">
      <w:pPr>
        <w:suppressAutoHyphens/>
        <w:spacing w:after="0" w:line="100" w:lineRule="atLeast"/>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ab/>
        <w:t>Виды работ:</w:t>
      </w:r>
    </w:p>
    <w:p w:rsidR="002B6EBC" w:rsidRPr="002B6EBC" w:rsidRDefault="002B6EBC" w:rsidP="002B6EBC">
      <w:pPr>
        <w:suppressAutoHyphens/>
        <w:spacing w:after="0" w:line="100" w:lineRule="atLeast"/>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ab/>
      </w:r>
      <w:r w:rsidRPr="002B6EBC">
        <w:rPr>
          <w:rFonts w:ascii="Times New Roman" w:eastAsia="Times New Roman" w:hAnsi="Times New Roman" w:cs="Times New Roman"/>
          <w:b/>
          <w:kern w:val="1"/>
          <w:sz w:val="24"/>
          <w:szCs w:val="24"/>
          <w:lang w:eastAsia="zh-CN"/>
        </w:rPr>
        <w:t xml:space="preserve">МАЛЫЙ РЕМОНТ (Ремонт категория </w:t>
      </w:r>
      <w:r w:rsidRPr="002B6EBC">
        <w:rPr>
          <w:rFonts w:ascii="Times New Roman" w:eastAsia="Times New Roman" w:hAnsi="Times New Roman" w:cs="Times New Roman"/>
          <w:b/>
          <w:kern w:val="1"/>
          <w:sz w:val="24"/>
          <w:szCs w:val="24"/>
          <w:lang w:val="en-US" w:eastAsia="zh-CN"/>
        </w:rPr>
        <w:t>I</w:t>
      </w:r>
      <w:r w:rsidRPr="002B6EBC">
        <w:rPr>
          <w:rFonts w:ascii="Times New Roman" w:eastAsia="Times New Roman" w:hAnsi="Times New Roman" w:cs="Times New Roman"/>
          <w:b/>
          <w:kern w:val="1"/>
          <w:sz w:val="24"/>
          <w:szCs w:val="24"/>
          <w:lang w:eastAsia="zh-CN"/>
        </w:rPr>
        <w:t>):</w:t>
      </w:r>
    </w:p>
    <w:p w:rsidR="002B6EBC" w:rsidRPr="002B6EBC" w:rsidRDefault="002B6EBC" w:rsidP="00FB1727">
      <w:pPr>
        <w:numPr>
          <w:ilvl w:val="0"/>
          <w:numId w:val="1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2B6EBC">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2B6EBC" w:rsidRPr="002B6EBC" w:rsidRDefault="002B6EBC" w:rsidP="002B6EBC">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b/>
          <w:kern w:val="1"/>
          <w:sz w:val="24"/>
          <w:szCs w:val="24"/>
          <w:lang w:eastAsia="zh-CN"/>
        </w:rPr>
        <w:t xml:space="preserve">СРЕДНИЙ РЕМОНТ (Ремонт категория </w:t>
      </w:r>
      <w:r w:rsidRPr="002B6EBC">
        <w:rPr>
          <w:rFonts w:ascii="Times New Roman" w:eastAsia="Times New Roman" w:hAnsi="Times New Roman" w:cs="Times New Roman"/>
          <w:b/>
          <w:kern w:val="1"/>
          <w:sz w:val="24"/>
          <w:szCs w:val="24"/>
          <w:lang w:val="en-US" w:eastAsia="zh-CN"/>
        </w:rPr>
        <w:t>II</w:t>
      </w:r>
      <w:r w:rsidRPr="002B6EBC">
        <w:rPr>
          <w:rFonts w:ascii="Times New Roman" w:eastAsia="Times New Roman" w:hAnsi="Times New Roman" w:cs="Times New Roman"/>
          <w:b/>
          <w:kern w:val="1"/>
          <w:sz w:val="24"/>
          <w:szCs w:val="24"/>
          <w:lang w:eastAsia="zh-CN"/>
        </w:rPr>
        <w:t>):</w:t>
      </w:r>
    </w:p>
    <w:p w:rsidR="002B6EBC" w:rsidRPr="002B6EBC" w:rsidRDefault="002B6EBC" w:rsidP="00FB1727">
      <w:pPr>
        <w:numPr>
          <w:ilvl w:val="0"/>
          <w:numId w:val="1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2B6EBC" w:rsidRPr="002B6EBC" w:rsidRDefault="002B6EBC" w:rsidP="00FB1727">
      <w:pPr>
        <w:numPr>
          <w:ilvl w:val="0"/>
          <w:numId w:val="1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2B6EBC">
        <w:rPr>
          <w:rFonts w:ascii="Times New Roman" w:eastAsia="Times New Roman" w:hAnsi="Times New Roman" w:cs="Times New Roman"/>
          <w:kern w:val="1"/>
          <w:sz w:val="24"/>
          <w:szCs w:val="24"/>
          <w:lang w:eastAsia="zh-CN"/>
        </w:rPr>
        <w:t>техническое обслуживание всех узлов и блоков;</w:t>
      </w:r>
    </w:p>
    <w:p w:rsidR="002B6EBC" w:rsidRPr="002B6EBC" w:rsidRDefault="002B6EBC" w:rsidP="002B6EBC">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b/>
          <w:kern w:val="1"/>
          <w:sz w:val="24"/>
          <w:szCs w:val="24"/>
          <w:lang w:eastAsia="zh-CN"/>
        </w:rPr>
        <w:t xml:space="preserve">КРУПНЫЙ РЕМОНТ (Ремонт категория </w:t>
      </w:r>
      <w:r w:rsidRPr="002B6EBC">
        <w:rPr>
          <w:rFonts w:ascii="Times New Roman" w:eastAsia="Times New Roman" w:hAnsi="Times New Roman" w:cs="Times New Roman"/>
          <w:b/>
          <w:kern w:val="1"/>
          <w:sz w:val="24"/>
          <w:szCs w:val="24"/>
          <w:lang w:val="en-US" w:eastAsia="zh-CN"/>
        </w:rPr>
        <w:t>III</w:t>
      </w:r>
      <w:r w:rsidRPr="002B6EBC">
        <w:rPr>
          <w:rFonts w:ascii="Times New Roman" w:eastAsia="Times New Roman" w:hAnsi="Times New Roman" w:cs="Times New Roman"/>
          <w:b/>
          <w:kern w:val="1"/>
          <w:sz w:val="24"/>
          <w:szCs w:val="24"/>
          <w:lang w:eastAsia="zh-CN"/>
        </w:rPr>
        <w:t>):</w:t>
      </w:r>
    </w:p>
    <w:p w:rsidR="002B6EBC" w:rsidRPr="002B6EBC" w:rsidRDefault="002B6EBC" w:rsidP="00FB1727">
      <w:pPr>
        <w:numPr>
          <w:ilvl w:val="0"/>
          <w:numId w:val="1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2B6EBC" w:rsidRPr="002B6EBC" w:rsidRDefault="002B6EBC" w:rsidP="00FB1727">
      <w:pPr>
        <w:numPr>
          <w:ilvl w:val="0"/>
          <w:numId w:val="1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пайка плат и электронных компонентов;</w:t>
      </w:r>
    </w:p>
    <w:p w:rsidR="002B6EBC" w:rsidRPr="002B6EBC" w:rsidRDefault="00AF7027" w:rsidP="00FB1727">
      <w:pPr>
        <w:numPr>
          <w:ilvl w:val="0"/>
          <w:numId w:val="1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замена крупных</w:t>
      </w:r>
      <w:r w:rsidR="002B6EBC" w:rsidRPr="002B6EBC">
        <w:rPr>
          <w:rFonts w:ascii="Times New Roman" w:eastAsia="Times New Roman" w:hAnsi="Times New Roman" w:cs="Times New Roman"/>
          <w:kern w:val="1"/>
          <w:sz w:val="24"/>
          <w:szCs w:val="24"/>
          <w:lang w:eastAsia="zh-CN"/>
        </w:rPr>
        <w:t xml:space="preserve"> узлов и блоков</w:t>
      </w:r>
    </w:p>
    <w:p w:rsidR="002B6EBC" w:rsidRPr="002B6EBC" w:rsidRDefault="002B6EBC" w:rsidP="00FB1727">
      <w:pPr>
        <w:numPr>
          <w:ilvl w:val="0"/>
          <w:numId w:val="1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9629" w:type="dxa"/>
        <w:tblInd w:w="5" w:type="dxa"/>
        <w:tblLayout w:type="fixed"/>
        <w:tblCellMar>
          <w:left w:w="0" w:type="dxa"/>
          <w:right w:w="0" w:type="dxa"/>
        </w:tblCellMar>
        <w:tblLook w:val="0000" w:firstRow="0" w:lastRow="0" w:firstColumn="0" w:lastColumn="0" w:noHBand="0" w:noVBand="0"/>
      </w:tblPr>
      <w:tblGrid>
        <w:gridCol w:w="5550"/>
        <w:gridCol w:w="2160"/>
        <w:gridCol w:w="1919"/>
      </w:tblGrid>
      <w:tr w:rsidR="002B6EBC" w:rsidRPr="002B6EBC" w:rsidTr="00CD1958">
        <w:tc>
          <w:tcPr>
            <w:tcW w:w="5550" w:type="dxa"/>
            <w:tcBorders>
              <w:top w:val="single" w:sz="4" w:space="0" w:color="000000"/>
              <w:left w:val="single" w:sz="4" w:space="0" w:color="000000"/>
              <w:bottom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2B6EBC">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b/>
                <w:bCs/>
                <w:kern w:val="1"/>
                <w:sz w:val="24"/>
                <w:szCs w:val="24"/>
                <w:lang w:eastAsia="zh-CN"/>
              </w:rPr>
              <w:t>Время реагирования</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b/>
                <w:bCs/>
                <w:kern w:val="1"/>
                <w:sz w:val="24"/>
                <w:szCs w:val="24"/>
                <w:lang w:eastAsia="zh-CN"/>
              </w:rPr>
              <w:t>Время решения проблемы*</w:t>
            </w:r>
          </w:p>
        </w:tc>
      </w:tr>
      <w:tr w:rsidR="002B6EBC" w:rsidRPr="002B6EBC" w:rsidTr="00CD1958">
        <w:tc>
          <w:tcPr>
            <w:tcW w:w="5550" w:type="dxa"/>
            <w:tcBorders>
              <w:left w:val="single" w:sz="4" w:space="0" w:color="000000"/>
              <w:bottom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2 часа</w:t>
            </w:r>
          </w:p>
        </w:tc>
        <w:tc>
          <w:tcPr>
            <w:tcW w:w="1919" w:type="dxa"/>
            <w:tcBorders>
              <w:left w:val="single" w:sz="4" w:space="0" w:color="000000"/>
              <w:bottom w:val="single" w:sz="4" w:space="0" w:color="000000"/>
              <w:right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 xml:space="preserve">до 1 рабочего дня  </w:t>
            </w:r>
          </w:p>
        </w:tc>
      </w:tr>
      <w:tr w:rsidR="002B6EBC" w:rsidRPr="002B6EBC" w:rsidTr="00CD1958">
        <w:tc>
          <w:tcPr>
            <w:tcW w:w="5550" w:type="dxa"/>
            <w:tcBorders>
              <w:left w:val="single" w:sz="4" w:space="0" w:color="000000"/>
              <w:bottom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4 часа</w:t>
            </w:r>
          </w:p>
        </w:tc>
        <w:tc>
          <w:tcPr>
            <w:tcW w:w="1919" w:type="dxa"/>
            <w:tcBorders>
              <w:left w:val="single" w:sz="4" w:space="0" w:color="000000"/>
              <w:bottom w:val="single" w:sz="4" w:space="0" w:color="000000"/>
              <w:right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 xml:space="preserve">до 1 рабочего дня  </w:t>
            </w:r>
          </w:p>
        </w:tc>
      </w:tr>
      <w:tr w:rsidR="002B6EBC" w:rsidRPr="002B6EBC" w:rsidTr="00CD1958">
        <w:tc>
          <w:tcPr>
            <w:tcW w:w="5550" w:type="dxa"/>
            <w:tcBorders>
              <w:left w:val="single" w:sz="4" w:space="0" w:color="000000"/>
              <w:bottom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1 рабочий день</w:t>
            </w:r>
          </w:p>
        </w:tc>
        <w:tc>
          <w:tcPr>
            <w:tcW w:w="1919" w:type="dxa"/>
            <w:tcBorders>
              <w:left w:val="single" w:sz="4" w:space="0" w:color="000000"/>
              <w:bottom w:val="single" w:sz="4" w:space="0" w:color="000000"/>
              <w:right w:val="single" w:sz="4" w:space="0" w:color="000000"/>
            </w:tcBorders>
            <w:shd w:val="clear" w:color="auto" w:fill="auto"/>
            <w:vAlign w:val="center"/>
          </w:tcPr>
          <w:p w:rsidR="002B6EBC" w:rsidRPr="002B6EBC" w:rsidRDefault="002B6EBC" w:rsidP="002B6EBC">
            <w:pPr>
              <w:suppressAutoHyphens/>
              <w:spacing w:after="0" w:line="240" w:lineRule="auto"/>
              <w:jc w:val="center"/>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1 рабочий день</w:t>
            </w:r>
          </w:p>
        </w:tc>
      </w:tr>
    </w:tbl>
    <w:p w:rsidR="002B6EBC" w:rsidRPr="002B6EBC" w:rsidRDefault="002B6EBC" w:rsidP="002B6EBC">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2B6EBC">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r w:rsidR="00AF7027" w:rsidRPr="002B6EBC">
        <w:rPr>
          <w:rFonts w:ascii="Times New Roman" w:eastAsia="Times New Roman" w:hAnsi="Times New Roman" w:cs="Times New Roman"/>
          <w:i/>
          <w:iCs/>
          <w:kern w:val="1"/>
          <w:sz w:val="24"/>
          <w:szCs w:val="24"/>
          <w:lang w:eastAsia="zh-CN"/>
        </w:rPr>
        <w:t>учетом имеющихся</w:t>
      </w:r>
      <w:r w:rsidRPr="002B6EBC">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rsidR="002B6EBC" w:rsidRPr="002B6EBC" w:rsidRDefault="002B6EBC" w:rsidP="002B6EBC">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2B6EBC">
        <w:rPr>
          <w:rFonts w:ascii="Times New Roman" w:eastAsia="Times New Roman" w:hAnsi="Times New Roman" w:cs="Times New Roman"/>
          <w:i/>
          <w:iCs/>
          <w:kern w:val="1"/>
          <w:sz w:val="24"/>
          <w:szCs w:val="24"/>
          <w:lang w:eastAsia="zh-CN"/>
        </w:rPr>
        <w:t>Критическая проблема</w:t>
      </w:r>
      <w:r w:rsidRPr="002B6EBC">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2B6EBC" w:rsidRPr="002B6EBC" w:rsidRDefault="002B6EBC" w:rsidP="002B6EBC">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2B6EBC">
        <w:rPr>
          <w:rFonts w:ascii="Times New Roman" w:eastAsia="Times New Roman" w:hAnsi="Times New Roman" w:cs="Times New Roman"/>
          <w:i/>
          <w:iCs/>
          <w:kern w:val="1"/>
          <w:sz w:val="24"/>
          <w:szCs w:val="24"/>
          <w:lang w:eastAsia="zh-CN"/>
        </w:rPr>
        <w:t>Незначительная проблема</w:t>
      </w:r>
      <w:r w:rsidRPr="002B6EBC">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2B6EBC" w:rsidRPr="002B6EBC" w:rsidRDefault="002B6EBC" w:rsidP="002B6EBC">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i/>
          <w:iCs/>
          <w:kern w:val="1"/>
          <w:sz w:val="24"/>
          <w:szCs w:val="24"/>
          <w:lang w:eastAsia="zh-CN"/>
        </w:rPr>
        <w:t>Общий вопрос</w:t>
      </w:r>
      <w:r w:rsidRPr="002B6EBC">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2B6EBC" w:rsidRPr="002B6EBC" w:rsidRDefault="002B6EBC"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2B6EBC" w:rsidRPr="002B6EBC" w:rsidRDefault="002B6EBC" w:rsidP="002B6EBC">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Место оказания услуг: Сервисный центр Исполнителя.</w:t>
      </w:r>
    </w:p>
    <w:p w:rsidR="002B6EBC" w:rsidRPr="002B6EBC" w:rsidRDefault="002B6EBC"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2B6EBC" w:rsidRPr="002B6EBC" w:rsidRDefault="002B6EBC" w:rsidP="002B6EBC">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b/>
          <w:bCs/>
          <w:kern w:val="1"/>
          <w:sz w:val="24"/>
          <w:szCs w:val="24"/>
          <w:lang w:eastAsia="zh-CN"/>
        </w:rPr>
        <w:t>Гарантийный срок</w:t>
      </w:r>
      <w:r w:rsidRPr="002B6EBC">
        <w:rPr>
          <w:rFonts w:ascii="Times New Roman" w:eastAsia="Times New Roman" w:hAnsi="Times New Roman" w:cs="Times New Roman"/>
          <w:kern w:val="1"/>
          <w:sz w:val="24"/>
          <w:szCs w:val="24"/>
          <w:lang w:eastAsia="zh-CN"/>
        </w:rPr>
        <w:t xml:space="preserve"> на оказанные услуги, запасные </w:t>
      </w:r>
      <w:r w:rsidR="00AF7027" w:rsidRPr="002B6EBC">
        <w:rPr>
          <w:rFonts w:ascii="Times New Roman" w:eastAsia="Times New Roman" w:hAnsi="Times New Roman" w:cs="Times New Roman"/>
          <w:kern w:val="1"/>
          <w:sz w:val="24"/>
          <w:szCs w:val="24"/>
          <w:lang w:eastAsia="zh-CN"/>
        </w:rPr>
        <w:t>части и</w:t>
      </w:r>
      <w:r w:rsidRPr="002B6EBC">
        <w:rPr>
          <w:rFonts w:ascii="Times New Roman" w:eastAsia="Times New Roman" w:hAnsi="Times New Roman" w:cs="Times New Roman"/>
          <w:kern w:val="1"/>
          <w:sz w:val="24"/>
          <w:szCs w:val="24"/>
          <w:lang w:eastAsia="zh-CN"/>
        </w:rPr>
        <w:t xml:space="preserve"> комплектующие к оргтехнике – 6 месяцев.</w:t>
      </w:r>
    </w:p>
    <w:p w:rsidR="002B6EBC" w:rsidRPr="002B6EBC" w:rsidRDefault="002B6EBC" w:rsidP="002B6EBC">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2B6EBC">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2B6EBC" w:rsidRPr="002B6EBC" w:rsidRDefault="002B6EBC" w:rsidP="002B6EBC">
      <w:pPr>
        <w:suppressAutoHyphens/>
        <w:spacing w:after="0" w:line="100" w:lineRule="atLeast"/>
        <w:jc w:val="both"/>
        <w:rPr>
          <w:rFonts w:ascii="Times New Roman" w:eastAsia="Times New Roman" w:hAnsi="Times New Roman" w:cs="Times New Roman"/>
          <w:bCs/>
          <w:kern w:val="1"/>
          <w:sz w:val="24"/>
          <w:szCs w:val="24"/>
          <w:lang w:eastAsia="zh-CN"/>
        </w:rPr>
      </w:pPr>
      <w:r w:rsidRPr="002B6EBC">
        <w:rPr>
          <w:rFonts w:ascii="Times New Roman" w:eastAsia="Times New Roman" w:hAnsi="Times New Roman" w:cs="Times New Roman"/>
          <w:bCs/>
          <w:kern w:val="1"/>
          <w:sz w:val="24"/>
          <w:szCs w:val="24"/>
          <w:lang w:eastAsia="zh-CN"/>
        </w:rPr>
        <w:t xml:space="preserve">          </w:t>
      </w:r>
    </w:p>
    <w:p w:rsidR="002B6EBC" w:rsidRPr="002B6EBC" w:rsidRDefault="002B6EBC" w:rsidP="002B6EBC">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2B6EBC">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r w:rsidR="00AF7027" w:rsidRPr="002B6EBC">
        <w:rPr>
          <w:rFonts w:ascii="Times New Roman" w:eastAsia="Times New Roman" w:hAnsi="Times New Roman" w:cs="Times New Roman"/>
          <w:bCs/>
          <w:kern w:val="1"/>
          <w:sz w:val="24"/>
          <w:szCs w:val="24"/>
          <w:lang w:eastAsia="zh-CN"/>
        </w:rPr>
        <w:t>предоставляет перечень</w:t>
      </w:r>
      <w:r w:rsidRPr="002B6EBC">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r w:rsidR="00AF7027" w:rsidRPr="002B6EBC">
        <w:rPr>
          <w:rFonts w:ascii="Times New Roman" w:eastAsia="Times New Roman" w:hAnsi="Times New Roman" w:cs="Times New Roman"/>
          <w:bCs/>
          <w:kern w:val="1"/>
          <w:sz w:val="24"/>
          <w:szCs w:val="24"/>
          <w:lang w:eastAsia="zh-CN"/>
        </w:rPr>
        <w:t>осмотра необходимо</w:t>
      </w:r>
      <w:r w:rsidRPr="002B6EBC">
        <w:rPr>
          <w:rFonts w:ascii="Times New Roman" w:eastAsia="Times New Roman" w:hAnsi="Times New Roman" w:cs="Times New Roman"/>
          <w:bCs/>
          <w:kern w:val="1"/>
          <w:sz w:val="24"/>
          <w:szCs w:val="24"/>
          <w:lang w:eastAsia="zh-CN"/>
        </w:rPr>
        <w:t xml:space="preserve"> для согласования отправлять </w:t>
      </w:r>
      <w:r w:rsidR="00AF7027" w:rsidRPr="002B6EBC">
        <w:rPr>
          <w:rFonts w:ascii="Times New Roman" w:eastAsia="Times New Roman" w:hAnsi="Times New Roman" w:cs="Times New Roman"/>
          <w:bCs/>
          <w:kern w:val="1"/>
          <w:sz w:val="24"/>
          <w:szCs w:val="24"/>
          <w:lang w:eastAsia="zh-CN"/>
        </w:rPr>
        <w:t>на электронную</w:t>
      </w:r>
      <w:r w:rsidRPr="002B6EBC">
        <w:rPr>
          <w:rFonts w:ascii="Times New Roman" w:eastAsia="Times New Roman" w:hAnsi="Times New Roman" w:cs="Times New Roman"/>
          <w:bCs/>
          <w:kern w:val="1"/>
          <w:sz w:val="24"/>
          <w:szCs w:val="24"/>
          <w:lang w:eastAsia="zh-CN"/>
        </w:rPr>
        <w:t xml:space="preserve"> почту Заказчика. </w:t>
      </w:r>
    </w:p>
    <w:p w:rsidR="002B6EBC" w:rsidRPr="002B6EBC" w:rsidRDefault="002B6EBC" w:rsidP="002B6EBC">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2B6EBC">
        <w:rPr>
          <w:rFonts w:ascii="Times New Roman" w:eastAsia="Times New Roman" w:hAnsi="Times New Roman" w:cs="Times New Roman"/>
          <w:bCs/>
          <w:kern w:val="1"/>
          <w:sz w:val="24"/>
          <w:szCs w:val="24"/>
          <w:lang w:eastAsia="zh-CN"/>
        </w:rPr>
        <w:t xml:space="preserve">Запасные части, используемые </w:t>
      </w:r>
      <w:r w:rsidR="00AF7027" w:rsidRPr="002B6EBC">
        <w:rPr>
          <w:rFonts w:ascii="Times New Roman" w:eastAsia="Times New Roman" w:hAnsi="Times New Roman" w:cs="Times New Roman"/>
          <w:bCs/>
          <w:kern w:val="1"/>
          <w:sz w:val="24"/>
          <w:szCs w:val="24"/>
          <w:lang w:eastAsia="zh-CN"/>
        </w:rPr>
        <w:t>для выполнения</w:t>
      </w:r>
      <w:r w:rsidRPr="002B6EBC">
        <w:rPr>
          <w:rFonts w:ascii="Times New Roman" w:eastAsia="Times New Roman" w:hAnsi="Times New Roman" w:cs="Times New Roman"/>
          <w:bCs/>
          <w:kern w:val="1"/>
          <w:sz w:val="24"/>
          <w:szCs w:val="24"/>
          <w:lang w:eastAsia="zh-CN"/>
        </w:rPr>
        <w:t xml:space="preserve"> ремонтных работ должны быть новыми, не иметь потертостей, сколов, трещин </w:t>
      </w:r>
      <w:r w:rsidR="00AF7027" w:rsidRPr="002B6EBC">
        <w:rPr>
          <w:rFonts w:ascii="Times New Roman" w:eastAsia="Times New Roman" w:hAnsi="Times New Roman" w:cs="Times New Roman"/>
          <w:bCs/>
          <w:kern w:val="1"/>
          <w:sz w:val="24"/>
          <w:szCs w:val="24"/>
          <w:lang w:eastAsia="zh-CN"/>
        </w:rPr>
        <w:t>и должны</w:t>
      </w:r>
      <w:r w:rsidRPr="002B6EBC">
        <w:rPr>
          <w:rFonts w:ascii="Times New Roman" w:eastAsia="Times New Roman" w:hAnsi="Times New Roman" w:cs="Times New Roman"/>
          <w:bCs/>
          <w:kern w:val="1"/>
          <w:sz w:val="24"/>
          <w:szCs w:val="24"/>
          <w:lang w:eastAsia="zh-CN"/>
        </w:rPr>
        <w:t xml:space="preserve"> быть произведены на заводе-изготовителе оргтехники.</w:t>
      </w:r>
    </w:p>
    <w:p w:rsidR="002B6EBC" w:rsidRPr="002B6EBC" w:rsidRDefault="002B6EBC" w:rsidP="002B6EBC">
      <w:pPr>
        <w:suppressAutoHyphens/>
        <w:spacing w:after="0" w:line="100" w:lineRule="atLeast"/>
        <w:jc w:val="both"/>
        <w:rPr>
          <w:rFonts w:ascii="Times New Roman" w:eastAsia="Times New Roman" w:hAnsi="Times New Roman" w:cs="Times New Roman"/>
          <w:bCs/>
          <w:kern w:val="1"/>
          <w:sz w:val="24"/>
          <w:szCs w:val="24"/>
          <w:lang w:eastAsia="zh-CN"/>
        </w:rPr>
      </w:pPr>
      <w:r w:rsidRPr="002B6EBC">
        <w:rPr>
          <w:rFonts w:ascii="Times New Roman" w:eastAsia="Times New Roman" w:hAnsi="Times New Roman" w:cs="Times New Roman"/>
          <w:bCs/>
          <w:kern w:val="1"/>
          <w:sz w:val="24"/>
          <w:szCs w:val="24"/>
          <w:lang w:eastAsia="zh-CN"/>
        </w:rPr>
        <w:tab/>
        <w:t xml:space="preserve">Заказчик имеет право потребовать </w:t>
      </w:r>
      <w:r w:rsidR="00AF7027" w:rsidRPr="002B6EBC">
        <w:rPr>
          <w:rFonts w:ascii="Times New Roman" w:eastAsia="Times New Roman" w:hAnsi="Times New Roman" w:cs="Times New Roman"/>
          <w:bCs/>
          <w:kern w:val="1"/>
          <w:sz w:val="24"/>
          <w:szCs w:val="24"/>
          <w:lang w:eastAsia="zh-CN"/>
        </w:rPr>
        <w:t>предоставить ему</w:t>
      </w:r>
      <w:r w:rsidRPr="002B6EBC">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rsidR="002B6EBC" w:rsidRPr="002B6EBC" w:rsidRDefault="00AF7027" w:rsidP="002B6EBC">
      <w:pPr>
        <w:suppressAutoHyphens/>
        <w:spacing w:after="0" w:line="100" w:lineRule="atLeast"/>
        <w:ind w:firstLine="701"/>
        <w:jc w:val="both"/>
        <w:rPr>
          <w:rFonts w:ascii="Arial" w:eastAsia="Times New Roman" w:hAnsi="Arial" w:cs="Arial"/>
          <w:kern w:val="1"/>
          <w:sz w:val="20"/>
          <w:szCs w:val="20"/>
          <w:lang w:eastAsia="zh-CN"/>
        </w:rPr>
      </w:pPr>
      <w:r w:rsidRPr="002B6EBC">
        <w:rPr>
          <w:rFonts w:ascii="Times New Roman" w:eastAsia="Times New Roman" w:hAnsi="Times New Roman" w:cs="Times New Roman"/>
          <w:bCs/>
          <w:kern w:val="1"/>
          <w:sz w:val="24"/>
          <w:szCs w:val="24"/>
          <w:lang w:eastAsia="zh-CN"/>
        </w:rPr>
        <w:t>Заказчик имеет</w:t>
      </w:r>
      <w:r w:rsidR="002B6EBC" w:rsidRPr="002B6EBC">
        <w:rPr>
          <w:rFonts w:ascii="Times New Roman" w:eastAsia="Times New Roman" w:hAnsi="Times New Roman" w:cs="Times New Roman"/>
          <w:bCs/>
          <w:kern w:val="1"/>
          <w:sz w:val="24"/>
          <w:szCs w:val="24"/>
          <w:lang w:eastAsia="zh-CN"/>
        </w:rPr>
        <w:t xml:space="preserve"> право требовать </w:t>
      </w:r>
      <w:r w:rsidRPr="002B6EBC">
        <w:rPr>
          <w:rFonts w:ascii="Times New Roman" w:eastAsia="Times New Roman" w:hAnsi="Times New Roman" w:cs="Times New Roman"/>
          <w:bCs/>
          <w:kern w:val="1"/>
          <w:sz w:val="24"/>
          <w:szCs w:val="24"/>
          <w:lang w:eastAsia="zh-CN"/>
        </w:rPr>
        <w:t>проведения только</w:t>
      </w:r>
      <w:r w:rsidR="002B6EBC" w:rsidRPr="002B6EBC">
        <w:rPr>
          <w:rFonts w:ascii="Times New Roman" w:eastAsia="Times New Roman" w:hAnsi="Times New Roman" w:cs="Times New Roman"/>
          <w:bCs/>
          <w:kern w:val="1"/>
          <w:sz w:val="24"/>
          <w:szCs w:val="24"/>
          <w:lang w:eastAsia="zh-CN"/>
        </w:rPr>
        <w:t xml:space="preserve"> тех ремонтных работ, </w:t>
      </w:r>
      <w:r w:rsidRPr="002B6EBC">
        <w:rPr>
          <w:rFonts w:ascii="Times New Roman" w:eastAsia="Times New Roman" w:hAnsi="Times New Roman" w:cs="Times New Roman"/>
          <w:bCs/>
          <w:kern w:val="1"/>
          <w:sz w:val="24"/>
          <w:szCs w:val="24"/>
          <w:lang w:eastAsia="zh-CN"/>
        </w:rPr>
        <w:t>которые необходимы</w:t>
      </w:r>
      <w:r w:rsidR="002B6EBC" w:rsidRPr="002B6EBC">
        <w:rPr>
          <w:rFonts w:ascii="Times New Roman" w:eastAsia="Times New Roman" w:hAnsi="Times New Roman" w:cs="Times New Roman"/>
          <w:bCs/>
          <w:kern w:val="1"/>
          <w:sz w:val="24"/>
          <w:szCs w:val="24"/>
          <w:lang w:eastAsia="zh-CN"/>
        </w:rPr>
        <w:t xml:space="preserve"> Заказчику согласно его собственной диагностики.</w:t>
      </w:r>
    </w:p>
    <w:p w:rsidR="002B6EBC" w:rsidRPr="002B6EBC" w:rsidRDefault="002B6EBC" w:rsidP="002B6EBC">
      <w:pPr>
        <w:suppressAutoHyphens/>
        <w:spacing w:after="0" w:line="100" w:lineRule="atLeast"/>
        <w:jc w:val="both"/>
        <w:rPr>
          <w:rFonts w:ascii="Arial" w:eastAsia="Times New Roman" w:hAnsi="Arial" w:cs="Arial"/>
          <w:kern w:val="1"/>
          <w:sz w:val="20"/>
          <w:szCs w:val="20"/>
          <w:lang w:eastAsia="zh-CN"/>
        </w:rPr>
      </w:pPr>
    </w:p>
    <w:p w:rsidR="002B6EBC" w:rsidRPr="002B6EBC" w:rsidRDefault="002B6EBC"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2B6EBC" w:rsidRPr="002B6EBC" w:rsidRDefault="002B6EBC"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2B6EBC" w:rsidRPr="002B6EBC" w:rsidRDefault="002B6EBC"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2B6EBC" w:rsidRPr="002B6EBC" w:rsidRDefault="002B6EBC"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2B6EBC" w:rsidRPr="002B6EBC" w:rsidRDefault="002B6EBC"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2B6EBC">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2B6EBC" w:rsidRDefault="002B6EBC"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AF7027" w:rsidRDefault="00AF7027"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AF7027" w:rsidRDefault="00AF7027"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AF7027" w:rsidRDefault="00AF7027"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AF7027" w:rsidRDefault="00AF7027" w:rsidP="002B6EBC">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AF7027" w:rsidRPr="00FF26F3" w:rsidRDefault="00416063" w:rsidP="00AF7027">
      <w:pPr>
        <w:suppressAutoHyphens/>
        <w:spacing w:line="100" w:lineRule="atLeast"/>
        <w:ind w:firstLine="567"/>
        <w:rPr>
          <w:rFonts w:eastAsia="Times New Roman"/>
          <w:b/>
          <w:kern w:val="1"/>
          <w:lang w:eastAsia="zh-CN"/>
        </w:rPr>
      </w:pPr>
      <w:r w:rsidRPr="00416063">
        <w:rPr>
          <w:rFonts w:eastAsia="Times New Roman"/>
          <w:b/>
          <w:kern w:val="1"/>
          <w:lang w:eastAsia="zh-CN"/>
        </w:rPr>
        <w:t>Спецификаци</w:t>
      </w:r>
      <w:r>
        <w:rPr>
          <w:rFonts w:eastAsia="Times New Roman"/>
          <w:b/>
          <w:kern w:val="1"/>
          <w:lang w:eastAsia="zh-CN"/>
        </w:rPr>
        <w:t>я</w:t>
      </w:r>
      <w:r w:rsidRPr="00416063">
        <w:rPr>
          <w:rFonts w:eastAsia="Times New Roman"/>
          <w:b/>
          <w:kern w:val="1"/>
          <w:lang w:eastAsia="zh-CN"/>
        </w:rPr>
        <w:t xml:space="preserve"> «Максимальн</w:t>
      </w:r>
      <w:r>
        <w:rPr>
          <w:rFonts w:eastAsia="Times New Roman"/>
          <w:b/>
          <w:kern w:val="1"/>
          <w:lang w:eastAsia="zh-CN"/>
        </w:rPr>
        <w:t>ой</w:t>
      </w:r>
      <w:r w:rsidRPr="00416063">
        <w:rPr>
          <w:rFonts w:eastAsia="Times New Roman"/>
          <w:b/>
          <w:kern w:val="1"/>
          <w:lang w:eastAsia="zh-CN"/>
        </w:rPr>
        <w:t xml:space="preserve"> цен</w:t>
      </w:r>
      <w:r>
        <w:rPr>
          <w:rFonts w:eastAsia="Times New Roman"/>
          <w:b/>
          <w:kern w:val="1"/>
          <w:lang w:eastAsia="zh-CN"/>
        </w:rPr>
        <w:t>ы</w:t>
      </w:r>
      <w:r w:rsidRPr="00416063">
        <w:rPr>
          <w:rFonts w:eastAsia="Times New Roman"/>
          <w:b/>
          <w:kern w:val="1"/>
          <w:lang w:eastAsia="zh-CN"/>
        </w:rPr>
        <w:t xml:space="preserve"> 1 единицы Услуги по отдельным категориям»</w:t>
      </w:r>
      <w:r>
        <w:rPr>
          <w:rFonts w:eastAsia="Times New Roman"/>
          <w:b/>
          <w:kern w:val="1"/>
          <w:lang w:eastAsia="zh-CN"/>
        </w:rPr>
        <w:t xml:space="preserve">, </w:t>
      </w:r>
      <w:r w:rsidR="00AF7027" w:rsidRPr="004E5A4C">
        <w:rPr>
          <w:rFonts w:eastAsia="Times New Roman"/>
          <w:b/>
          <w:kern w:val="1"/>
          <w:lang w:eastAsia="zh-CN"/>
        </w:rPr>
        <w:t>Прейскурант запасных частей и комплектующих к оргтехнике</w:t>
      </w:r>
      <w:r w:rsidR="00AF7027" w:rsidRPr="00FF26F3">
        <w:rPr>
          <w:rFonts w:eastAsia="Times New Roman"/>
          <w:b/>
          <w:kern w:val="1"/>
          <w:lang w:eastAsia="zh-CN"/>
        </w:rPr>
        <w:t>, используемой в ПАО «Башинформсвязь» представлен</w:t>
      </w:r>
      <w:r w:rsidR="00AF7027">
        <w:rPr>
          <w:rFonts w:eastAsia="Times New Roman"/>
          <w:b/>
          <w:kern w:val="1"/>
          <w:lang w:eastAsia="zh-CN"/>
        </w:rPr>
        <w:t xml:space="preserve"> в Приложении № 1 к Техническому заданию в отдельном файле «</w:t>
      </w:r>
      <w:r w:rsidR="00AF7027" w:rsidRPr="00631A27">
        <w:rPr>
          <w:rFonts w:eastAsia="Times New Roman"/>
          <w:b/>
          <w:kern w:val="1"/>
          <w:lang w:eastAsia="zh-CN"/>
        </w:rPr>
        <w:t>Пр</w:t>
      </w:r>
      <w:r>
        <w:rPr>
          <w:rFonts w:eastAsia="Times New Roman"/>
          <w:b/>
          <w:kern w:val="1"/>
          <w:lang w:eastAsia="zh-CN"/>
        </w:rPr>
        <w:t>иложение №1 к ТЗ</w:t>
      </w:r>
      <w:r w:rsidR="00AF7027">
        <w:rPr>
          <w:rFonts w:eastAsia="Times New Roman"/>
          <w:b/>
          <w:kern w:val="1"/>
          <w:lang w:eastAsia="zh-CN"/>
        </w:rPr>
        <w:t>»</w:t>
      </w:r>
    </w:p>
    <w:p w:rsid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562032"/>
      <w:bookmarkEnd w:id="112"/>
      <w:r w:rsidRPr="00734578">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ED2404" w:rsidRPr="00ED2404" w:rsidRDefault="00ED2404" w:rsidP="00ED240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ED2404">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ED2404" w:rsidRP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sectPr w:rsidR="00ED2404" w:rsidSect="00734578">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958" w:rsidRDefault="00CD1958" w:rsidP="00734578">
      <w:pPr>
        <w:spacing w:after="0" w:line="240" w:lineRule="auto"/>
      </w:pPr>
      <w:r>
        <w:separator/>
      </w:r>
    </w:p>
  </w:endnote>
  <w:endnote w:type="continuationSeparator" w:id="0">
    <w:p w:rsidR="00CD1958" w:rsidRDefault="00CD1958" w:rsidP="0073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958" w:rsidRDefault="00CD1958" w:rsidP="00734578">
      <w:pPr>
        <w:spacing w:after="0" w:line="240" w:lineRule="auto"/>
      </w:pPr>
      <w:r>
        <w:separator/>
      </w:r>
    </w:p>
  </w:footnote>
  <w:footnote w:type="continuationSeparator" w:id="0">
    <w:p w:rsidR="00CD1958" w:rsidRDefault="00CD1958" w:rsidP="007345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58" w:rsidRDefault="00CD1958">
    <w:pPr>
      <w:pStyle w:val="a6"/>
      <w:jc w:val="center"/>
    </w:pPr>
    <w:r>
      <w:fldChar w:fldCharType="begin"/>
    </w:r>
    <w:r>
      <w:instrText>PAGE   \* MERGEFORMAT</w:instrText>
    </w:r>
    <w:r>
      <w:fldChar w:fldCharType="separate"/>
    </w:r>
    <w:r w:rsidR="004B1BF2">
      <w:rPr>
        <w:noProof/>
      </w:rPr>
      <w:t>21</w:t>
    </w:r>
    <w:r>
      <w:fldChar w:fldCharType="end"/>
    </w:r>
  </w:p>
  <w:p w:rsidR="00CD1958" w:rsidRDefault="00CD195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958" w:rsidRDefault="00CD1958">
    <w:pPr>
      <w:pStyle w:val="a6"/>
      <w:jc w:val="center"/>
    </w:pPr>
    <w:r>
      <w:fldChar w:fldCharType="begin"/>
    </w:r>
    <w:r>
      <w:instrText>PAGE   \* MERGEFORMAT</w:instrText>
    </w:r>
    <w:r>
      <w:fldChar w:fldCharType="separate"/>
    </w:r>
    <w:r w:rsidR="004B1BF2">
      <w:rPr>
        <w:noProof/>
      </w:rPr>
      <w:t>46</w:t>
    </w:r>
    <w:r>
      <w:fldChar w:fldCharType="end"/>
    </w:r>
  </w:p>
  <w:p w:rsidR="00CD1958" w:rsidRDefault="00CD195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4"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3B5860C3"/>
    <w:multiLevelType w:val="hybridMultilevel"/>
    <w:tmpl w:val="7DF2427C"/>
    <w:lvl w:ilvl="0" w:tplc="20E2D4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0"/>
  </w:num>
  <w:num w:numId="2">
    <w:abstractNumId w:val="7"/>
  </w:num>
  <w:num w:numId="3">
    <w:abstractNumId w:val="6"/>
  </w:num>
  <w:num w:numId="4">
    <w:abstractNumId w:val="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3"/>
  </w:num>
  <w:num w:numId="8">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578"/>
    <w:rsid w:val="0001433B"/>
    <w:rsid w:val="00022488"/>
    <w:rsid w:val="0002514E"/>
    <w:rsid w:val="000272AA"/>
    <w:rsid w:val="00092840"/>
    <w:rsid w:val="000A16E6"/>
    <w:rsid w:val="000A6545"/>
    <w:rsid w:val="000C3289"/>
    <w:rsid w:val="000C6BA9"/>
    <w:rsid w:val="000C7741"/>
    <w:rsid w:val="00110EE6"/>
    <w:rsid w:val="001339B6"/>
    <w:rsid w:val="00134F2D"/>
    <w:rsid w:val="00145110"/>
    <w:rsid w:val="00161116"/>
    <w:rsid w:val="00163324"/>
    <w:rsid w:val="00214F55"/>
    <w:rsid w:val="002605C4"/>
    <w:rsid w:val="00261DBD"/>
    <w:rsid w:val="002B6EBC"/>
    <w:rsid w:val="002D6436"/>
    <w:rsid w:val="002E0C5F"/>
    <w:rsid w:val="002E5696"/>
    <w:rsid w:val="002F3282"/>
    <w:rsid w:val="0034790F"/>
    <w:rsid w:val="00352372"/>
    <w:rsid w:val="003A4390"/>
    <w:rsid w:val="003B6D69"/>
    <w:rsid w:val="003F153E"/>
    <w:rsid w:val="00416063"/>
    <w:rsid w:val="00482A02"/>
    <w:rsid w:val="004B1BF2"/>
    <w:rsid w:val="004F409B"/>
    <w:rsid w:val="00523C93"/>
    <w:rsid w:val="005332CB"/>
    <w:rsid w:val="0057281F"/>
    <w:rsid w:val="005D58FA"/>
    <w:rsid w:val="00682026"/>
    <w:rsid w:val="006D5835"/>
    <w:rsid w:val="006E2214"/>
    <w:rsid w:val="00734578"/>
    <w:rsid w:val="00734FFB"/>
    <w:rsid w:val="007C3378"/>
    <w:rsid w:val="008020E2"/>
    <w:rsid w:val="00820516"/>
    <w:rsid w:val="0082238C"/>
    <w:rsid w:val="00836392"/>
    <w:rsid w:val="0086123E"/>
    <w:rsid w:val="00863BCA"/>
    <w:rsid w:val="00873BE0"/>
    <w:rsid w:val="008749A5"/>
    <w:rsid w:val="00894DD0"/>
    <w:rsid w:val="008B0DF0"/>
    <w:rsid w:val="0091411E"/>
    <w:rsid w:val="009B07CB"/>
    <w:rsid w:val="009B1123"/>
    <w:rsid w:val="00A071DB"/>
    <w:rsid w:val="00A13F51"/>
    <w:rsid w:val="00A62C52"/>
    <w:rsid w:val="00A74122"/>
    <w:rsid w:val="00A908D4"/>
    <w:rsid w:val="00A9317B"/>
    <w:rsid w:val="00AF7027"/>
    <w:rsid w:val="00B31436"/>
    <w:rsid w:val="00B60FEF"/>
    <w:rsid w:val="00BD547A"/>
    <w:rsid w:val="00BF3DF1"/>
    <w:rsid w:val="00C24A07"/>
    <w:rsid w:val="00C36078"/>
    <w:rsid w:val="00C4383E"/>
    <w:rsid w:val="00C467B5"/>
    <w:rsid w:val="00C4783F"/>
    <w:rsid w:val="00C63D1A"/>
    <w:rsid w:val="00C7671A"/>
    <w:rsid w:val="00CA1B5E"/>
    <w:rsid w:val="00CD0920"/>
    <w:rsid w:val="00CD1958"/>
    <w:rsid w:val="00CE4819"/>
    <w:rsid w:val="00CF091D"/>
    <w:rsid w:val="00CF5F7C"/>
    <w:rsid w:val="00D2452E"/>
    <w:rsid w:val="00D7174E"/>
    <w:rsid w:val="00DE7DE9"/>
    <w:rsid w:val="00E27D82"/>
    <w:rsid w:val="00E44EA6"/>
    <w:rsid w:val="00E771A0"/>
    <w:rsid w:val="00E8065D"/>
    <w:rsid w:val="00EC0516"/>
    <w:rsid w:val="00ED2404"/>
    <w:rsid w:val="00EF26C1"/>
    <w:rsid w:val="00F40FF2"/>
    <w:rsid w:val="00FB0BD6"/>
    <w:rsid w:val="00FB1727"/>
    <w:rsid w:val="00FC7BF6"/>
    <w:rsid w:val="00FD128F"/>
    <w:rsid w:val="00FD50F9"/>
    <w:rsid w:val="00FF3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C507A-9FA0-48BE-9637-24B67F2D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3457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3457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3457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3457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3457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3457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3457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3457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3457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3457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3457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3457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3457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3457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3457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3457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3457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3457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34578"/>
  </w:style>
  <w:style w:type="paragraph" w:customStyle="1" w:styleId="110">
    <w:name w:val="заголовок 11"/>
    <w:basedOn w:val="a"/>
    <w:next w:val="a"/>
    <w:rsid w:val="0073457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3457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3457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73457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34578"/>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3457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7345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73457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345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73457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34578"/>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734578"/>
    <w:rPr>
      <w:rFonts w:ascii="Tahoma" w:eastAsia="Times New Roman" w:hAnsi="Tahoma" w:cs="Tahoma"/>
      <w:sz w:val="16"/>
      <w:szCs w:val="16"/>
      <w:lang w:eastAsia="ru-RU"/>
    </w:rPr>
  </w:style>
  <w:style w:type="table" w:styleId="ac">
    <w:name w:val="Table Grid"/>
    <w:basedOn w:val="a1"/>
    <w:uiPriority w:val="59"/>
    <w:rsid w:val="0073457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7345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3457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3457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3457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3457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34578"/>
    <w:rPr>
      <w:rFonts w:ascii="Times New Roman" w:eastAsia="Times New Roman" w:hAnsi="Times New Roman" w:cs="Times New Roman"/>
      <w:sz w:val="24"/>
      <w:szCs w:val="24"/>
      <w:lang w:eastAsia="ru-RU"/>
    </w:rPr>
  </w:style>
  <w:style w:type="paragraph" w:styleId="af">
    <w:name w:val="Plain Text"/>
    <w:basedOn w:val="a"/>
    <w:link w:val="af0"/>
    <w:rsid w:val="00734578"/>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734578"/>
    <w:rPr>
      <w:rFonts w:ascii="Courier New" w:eastAsia="Times New Roman" w:hAnsi="Courier New" w:cs="Times New Roman"/>
      <w:sz w:val="20"/>
      <w:szCs w:val="20"/>
      <w:lang w:eastAsia="ru-RU"/>
    </w:rPr>
  </w:style>
  <w:style w:type="paragraph" w:customStyle="1" w:styleId="af1">
    <w:name w:val="Таблица шапка"/>
    <w:basedOn w:val="a"/>
    <w:rsid w:val="0073457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73457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734578"/>
    <w:rPr>
      <w:rFonts w:ascii="Arial" w:hAnsi="Arial" w:cs="Arial"/>
    </w:rPr>
  </w:style>
  <w:style w:type="paragraph" w:customStyle="1" w:styleId="af3">
    <w:name w:val="Ариал"/>
    <w:basedOn w:val="a"/>
    <w:link w:val="13"/>
    <w:rsid w:val="00734578"/>
    <w:pPr>
      <w:spacing w:before="120" w:after="120" w:line="360" w:lineRule="auto"/>
      <w:ind w:firstLine="851"/>
      <w:jc w:val="both"/>
    </w:pPr>
    <w:rPr>
      <w:rFonts w:ascii="Arial" w:hAnsi="Arial" w:cs="Arial"/>
    </w:rPr>
  </w:style>
  <w:style w:type="paragraph" w:customStyle="1" w:styleId="af4">
    <w:name w:val="Пункт б/н"/>
    <w:basedOn w:val="a"/>
    <w:rsid w:val="0073457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734578"/>
    <w:rPr>
      <w:rFonts w:ascii="Arial" w:hAnsi="Arial" w:cs="Arial"/>
    </w:rPr>
  </w:style>
  <w:style w:type="paragraph" w:customStyle="1" w:styleId="af6">
    <w:name w:val="Ариал Таблица"/>
    <w:basedOn w:val="af3"/>
    <w:link w:val="af5"/>
    <w:rsid w:val="0073457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734578"/>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734578"/>
    <w:rPr>
      <w:rFonts w:ascii="Times New Roman" w:eastAsia="Times New Roman" w:hAnsi="Times New Roman" w:cs="Times New Roman"/>
      <w:sz w:val="20"/>
      <w:szCs w:val="20"/>
      <w:lang w:eastAsia="ru-RU"/>
    </w:rPr>
  </w:style>
  <w:style w:type="character" w:styleId="af9">
    <w:name w:val="footnote reference"/>
    <w:unhideWhenUsed/>
    <w:rsid w:val="00734578"/>
    <w:rPr>
      <w:vertAlign w:val="superscript"/>
    </w:rPr>
  </w:style>
  <w:style w:type="paragraph" w:customStyle="1" w:styleId="ConsPlusNormal">
    <w:name w:val="ConsPlusNormal"/>
    <w:rsid w:val="007345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734578"/>
  </w:style>
  <w:style w:type="paragraph" w:customStyle="1" w:styleId="rvps46">
    <w:name w:val="rvps46"/>
    <w:basedOn w:val="a"/>
    <w:rsid w:val="00734578"/>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734578"/>
    <w:rPr>
      <w:sz w:val="16"/>
      <w:szCs w:val="16"/>
    </w:rPr>
  </w:style>
  <w:style w:type="paragraph" w:styleId="afc">
    <w:name w:val="annotation text"/>
    <w:basedOn w:val="a"/>
    <w:link w:val="afd"/>
    <w:uiPriority w:val="99"/>
    <w:unhideWhenUsed/>
    <w:rsid w:val="00734578"/>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73457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734578"/>
    <w:rPr>
      <w:b/>
      <w:bCs/>
    </w:rPr>
  </w:style>
  <w:style w:type="character" w:customStyle="1" w:styleId="aff">
    <w:name w:val="Тема примечания Знак"/>
    <w:basedOn w:val="afd"/>
    <w:link w:val="afe"/>
    <w:uiPriority w:val="99"/>
    <w:semiHidden/>
    <w:rsid w:val="0073457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73457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73457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734578"/>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73457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3457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34578"/>
    <w:rPr>
      <w:rFonts w:ascii="Times New Roman" w:eastAsia="Times New Roman" w:hAnsi="Times New Roman" w:cs="Times New Roman"/>
      <w:i/>
      <w:color w:val="FF0000"/>
      <w:sz w:val="26"/>
      <w:szCs w:val="26"/>
      <w:lang w:eastAsia="ru-RU"/>
    </w:rPr>
  </w:style>
  <w:style w:type="paragraph" w:customStyle="1" w:styleId="aff4">
    <w:name w:val="Пункт"/>
    <w:basedOn w:val="a"/>
    <w:rsid w:val="0073457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345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734578"/>
    <w:pPr>
      <w:spacing w:line="276" w:lineRule="auto"/>
      <w:outlineLvl w:val="9"/>
    </w:pPr>
  </w:style>
  <w:style w:type="paragraph" w:styleId="32">
    <w:name w:val="toc 3"/>
    <w:basedOn w:val="a"/>
    <w:next w:val="a"/>
    <w:autoRedefine/>
    <w:uiPriority w:val="39"/>
    <w:unhideWhenUsed/>
    <w:qFormat/>
    <w:rsid w:val="0073457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3457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3457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3457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3457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734578"/>
    <w:rPr>
      <w:rFonts w:ascii="Times New Roman" w:eastAsia="Times New Roman" w:hAnsi="Times New Roman" w:cs="Times New Roman"/>
      <w:sz w:val="24"/>
      <w:szCs w:val="24"/>
      <w:lang w:eastAsia="ru-RU"/>
    </w:rPr>
  </w:style>
  <w:style w:type="paragraph" w:styleId="aff6">
    <w:name w:val="Block Text"/>
    <w:basedOn w:val="a"/>
    <w:uiPriority w:val="99"/>
    <w:unhideWhenUsed/>
    <w:rsid w:val="0073457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3457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34578"/>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73457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73457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734578"/>
    <w:rPr>
      <w:color w:val="800080"/>
      <w:u w:val="single"/>
    </w:rPr>
  </w:style>
  <w:style w:type="paragraph" w:customStyle="1" w:styleId="Default">
    <w:name w:val="Default"/>
    <w:rsid w:val="0073457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34578"/>
    <w:pPr>
      <w:numPr>
        <w:numId w:val="4"/>
      </w:numPr>
    </w:pPr>
  </w:style>
  <w:style w:type="paragraph" w:customStyle="1" w:styleId="CharChar4CharCharCharCharCharChar">
    <w:name w:val="Char Char4 Знак Знак Char Char Знак Знак Char Char Знак Char Char"/>
    <w:basedOn w:val="a"/>
    <w:semiHidden/>
    <w:rsid w:val="0073457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734578"/>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734578"/>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73457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34790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roseltorg.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http://www.roseltorg.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roseltorg.ru"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9B98A9767CF4C51B263064BCC20DC30"/>
        <w:category>
          <w:name w:val="Общие"/>
          <w:gallery w:val="placeholder"/>
        </w:category>
        <w:types>
          <w:type w:val="bbPlcHdr"/>
        </w:types>
        <w:behaviors>
          <w:behavior w:val="content"/>
        </w:behaviors>
        <w:guid w:val="{C19F1A72-54DC-4933-9E04-7EA693CC009E}"/>
      </w:docPartPr>
      <w:docPartBody>
        <w:p w:rsidR="005629E7" w:rsidRDefault="005629E7" w:rsidP="005629E7">
          <w:pPr>
            <w:pStyle w:val="69B98A9767CF4C51B263064BCC20DC30"/>
          </w:pPr>
          <w:r w:rsidRPr="00CF72D7">
            <w:rPr>
              <w:rStyle w:val="a3"/>
            </w:rPr>
            <w:t>Место для ввода даты.</w:t>
          </w:r>
        </w:p>
      </w:docPartBody>
    </w:docPart>
    <w:docPart>
      <w:docPartPr>
        <w:name w:val="754CBEC4016447A084E07B375000A648"/>
        <w:category>
          <w:name w:val="Общие"/>
          <w:gallery w:val="placeholder"/>
        </w:category>
        <w:types>
          <w:type w:val="bbPlcHdr"/>
        </w:types>
        <w:behaviors>
          <w:behavior w:val="content"/>
        </w:behaviors>
        <w:guid w:val="{FD915EF9-C572-4F53-9C0D-52DE93B09C56}"/>
      </w:docPartPr>
      <w:docPartBody>
        <w:p w:rsidR="005629E7" w:rsidRDefault="005629E7" w:rsidP="005629E7">
          <w:pPr>
            <w:pStyle w:val="754CBEC4016447A084E07B375000A648"/>
          </w:pPr>
          <w:r w:rsidRPr="00CF72D7">
            <w:rPr>
              <w:rStyle w:val="a3"/>
            </w:rPr>
            <w:t>Место для ввода даты.</w:t>
          </w:r>
        </w:p>
      </w:docPartBody>
    </w:docPart>
    <w:docPart>
      <w:docPartPr>
        <w:name w:val="B12D61B354734DD482DC1D6B63225A8B"/>
        <w:category>
          <w:name w:val="Общие"/>
          <w:gallery w:val="placeholder"/>
        </w:category>
        <w:types>
          <w:type w:val="bbPlcHdr"/>
        </w:types>
        <w:behaviors>
          <w:behavior w:val="content"/>
        </w:behaviors>
        <w:guid w:val="{97B9F785-1418-4B03-B597-0BAB8F2584AF}"/>
      </w:docPartPr>
      <w:docPartBody>
        <w:p w:rsidR="00265C1F" w:rsidRDefault="005629E7" w:rsidP="005629E7">
          <w:pPr>
            <w:pStyle w:val="B12D61B354734DD482DC1D6B63225A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9E7"/>
    <w:rsid w:val="0008046A"/>
    <w:rsid w:val="00265C1F"/>
    <w:rsid w:val="003D6E26"/>
    <w:rsid w:val="004C76F9"/>
    <w:rsid w:val="005629E7"/>
    <w:rsid w:val="005D7262"/>
    <w:rsid w:val="00761A42"/>
    <w:rsid w:val="007F747A"/>
    <w:rsid w:val="0088687E"/>
    <w:rsid w:val="008E7420"/>
    <w:rsid w:val="00D41A0E"/>
    <w:rsid w:val="00E212EF"/>
    <w:rsid w:val="00E64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29E7"/>
    <w:rPr>
      <w:color w:val="808080"/>
    </w:rPr>
  </w:style>
  <w:style w:type="paragraph" w:customStyle="1" w:styleId="69B98A9767CF4C51B263064BCC20DC30">
    <w:name w:val="69B98A9767CF4C51B263064BCC20DC30"/>
    <w:rsid w:val="005629E7"/>
  </w:style>
  <w:style w:type="paragraph" w:customStyle="1" w:styleId="754CBEC4016447A084E07B375000A648">
    <w:name w:val="754CBEC4016447A084E07B375000A648"/>
    <w:rsid w:val="005629E7"/>
  </w:style>
  <w:style w:type="paragraph" w:customStyle="1" w:styleId="B12D61B354734DD482DC1D6B63225A8B">
    <w:name w:val="B12D61B354734DD482DC1D6B63225A8B"/>
    <w:rsid w:val="005629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823B2-5001-4AA5-8951-0A5B6D7A6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46</Pages>
  <Words>16118</Words>
  <Characters>91878</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35</cp:revision>
  <cp:lastPrinted>2019-08-27T02:55:00Z</cp:lastPrinted>
  <dcterms:created xsi:type="dcterms:W3CDTF">2019-06-03T03:25:00Z</dcterms:created>
  <dcterms:modified xsi:type="dcterms:W3CDTF">2019-08-27T02:56:00Z</dcterms:modified>
</cp:coreProperties>
</file>